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299" w:rsidRPr="00AF7730" w:rsidRDefault="00D67CED" w:rsidP="00AF7730">
      <w:pPr>
        <w:spacing w:line="360" w:lineRule="auto"/>
        <w:jc w:val="center"/>
        <w:rPr>
          <w:lang w:eastAsia="zh-CN"/>
        </w:rPr>
      </w:pPr>
      <w:r w:rsidRPr="00D67CED">
        <w:rPr>
          <w:rFonts w:hint="eastAsia"/>
          <w:b/>
          <w:bCs/>
          <w:sz w:val="28"/>
          <w:szCs w:val="28"/>
        </w:rPr>
        <w:t>三年级上册数学一课一练</w:t>
      </w:r>
      <w:r w:rsidRPr="00D67CED">
        <w:rPr>
          <w:rFonts w:hint="eastAsia"/>
          <w:b/>
          <w:bCs/>
          <w:sz w:val="28"/>
          <w:szCs w:val="28"/>
        </w:rPr>
        <w:t>-4.2</w:t>
      </w:r>
      <w:r w:rsidRPr="00D67CED">
        <w:rPr>
          <w:rFonts w:hint="eastAsia"/>
          <w:b/>
          <w:bCs/>
          <w:sz w:val="28"/>
          <w:szCs w:val="28"/>
        </w:rPr>
        <w:t>减法</w:t>
      </w:r>
      <w:bookmarkStart w:id="0" w:name="_GoBack"/>
      <w:bookmarkEnd w:id="0"/>
    </w:p>
    <w:p w:rsidR="00FA5299" w:rsidRPr="00AF7730" w:rsidRDefault="00AF7730" w:rsidP="00AF7730">
      <w:pPr>
        <w:spacing w:line="360" w:lineRule="auto"/>
      </w:pPr>
      <w:r w:rsidRPr="00AF7730">
        <w:rPr>
          <w:b/>
          <w:bCs/>
          <w:sz w:val="24"/>
          <w:szCs w:val="24"/>
        </w:rPr>
        <w:t>一、单选题</w:t>
      </w:r>
      <w:r w:rsidRPr="00AF7730">
        <w:rPr>
          <w:b/>
          <w:bCs/>
          <w:sz w:val="24"/>
          <w:szCs w:val="24"/>
        </w:rPr>
        <w:t xml:space="preserve"> </w:t>
      </w:r>
    </w:p>
    <w:p w:rsidR="00FA5299" w:rsidRPr="00AF7730" w:rsidRDefault="00AF7730" w:rsidP="00AF7730">
      <w:pPr>
        <w:spacing w:after="0" w:line="360" w:lineRule="auto"/>
      </w:pPr>
      <w:r w:rsidRPr="00AF7730">
        <w:t>1.</w:t>
      </w:r>
      <w:r w:rsidRPr="00AF7730">
        <w:t>比三千万少一万的数是（</w:t>
      </w:r>
      <w:r w:rsidRPr="00AF7730">
        <w:t xml:space="preserve">   </w:t>
      </w:r>
      <w:r w:rsidRPr="00AF7730">
        <w:t>）</w:t>
      </w:r>
      <w:r w:rsidRPr="00AF7730">
        <w:t xml:space="preserve">            </w:t>
      </w:r>
    </w:p>
    <w:p w:rsidR="00FA5299" w:rsidRPr="00AF7730" w:rsidRDefault="00AF7730" w:rsidP="00AF7730">
      <w:pPr>
        <w:spacing w:after="0" w:line="360" w:lineRule="auto"/>
        <w:ind w:left="150"/>
      </w:pPr>
      <w:r w:rsidRPr="00AF7730">
        <w:t>A. </w:t>
      </w:r>
      <w:r w:rsidRPr="00AF7730">
        <w:t>二千万</w:t>
      </w:r>
      <w:r w:rsidRPr="00AF7730">
        <w:t>                   </w:t>
      </w:r>
      <w:r w:rsidR="006D0D2A" w:rsidRPr="00E85ECA">
        <w:rPr>
          <w:noProof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38" type="#_x0000_t75" style="width:1.5pt;height:3pt;visibility:visible;mso-wrap-style:square">
            <v:imagedata r:id="rId10" o:title=""/>
          </v:shape>
        </w:pict>
      </w:r>
      <w:r w:rsidRPr="00AF7730">
        <w:t>B. </w:t>
      </w:r>
      <w:r w:rsidRPr="00AF7730">
        <w:t>三千九百万</w:t>
      </w:r>
      <w:r w:rsidRPr="00AF7730">
        <w:t>                   </w:t>
      </w:r>
      <w:r w:rsidR="006D0D2A" w:rsidRPr="00E85ECA">
        <w:rPr>
          <w:noProof/>
          <w:lang w:eastAsia="zh-CN"/>
        </w:rPr>
        <w:pict>
          <v:shape id="图片 2" o:spid="_x0000_i1037" type="#_x0000_t75" style="width:1.5pt;height:3pt;visibility:visible;mso-wrap-style:square">
            <v:imagedata r:id="rId10" o:title=""/>
          </v:shape>
        </w:pict>
      </w:r>
      <w:r w:rsidRPr="00AF7730">
        <w:t>C. </w:t>
      </w:r>
      <w:r w:rsidRPr="00AF7730">
        <w:t>二千九百九十万</w:t>
      </w:r>
      <w:r w:rsidRPr="00AF7730">
        <w:t>                   </w:t>
      </w:r>
      <w:r w:rsidR="006D0D2A" w:rsidRPr="00E85ECA">
        <w:rPr>
          <w:noProof/>
          <w:lang w:eastAsia="zh-CN"/>
        </w:rPr>
        <w:pict>
          <v:shape id="图片 3" o:spid="_x0000_i1036" type="#_x0000_t75" style="width:1.5pt;height:3pt;visibility:visible;mso-wrap-style:square">
            <v:imagedata r:id="rId10" o:title=""/>
          </v:shape>
        </w:pict>
      </w:r>
      <w:r w:rsidRPr="00AF7730">
        <w:t>D. </w:t>
      </w:r>
      <w:r w:rsidRPr="00AF7730">
        <w:t>二千九百九十九万</w:t>
      </w:r>
    </w:p>
    <w:p w:rsidR="00AF7730" w:rsidRPr="00AF7730" w:rsidRDefault="00AF7730" w:rsidP="00AF7730">
      <w:pPr>
        <w:spacing w:after="0" w:line="360" w:lineRule="auto"/>
      </w:pPr>
      <w:r w:rsidRPr="00AF7730">
        <w:t>2.  856</w:t>
      </w:r>
      <w:r w:rsidRPr="00AF7730">
        <w:t>－</w:t>
      </w:r>
      <w:r w:rsidRPr="00AF7730">
        <w:t xml:space="preserve">287 </w:t>
      </w:r>
      <w:r w:rsidRPr="00AF7730">
        <w:t>（</w:t>
      </w:r>
      <w:r w:rsidRPr="00AF7730">
        <w:t xml:space="preserve">     </w:t>
      </w:r>
      <w:r w:rsidRPr="00AF7730">
        <w:t>）</w:t>
      </w:r>
      <w:r w:rsidRPr="00AF7730">
        <w:t>745</w:t>
      </w:r>
      <w:r w:rsidRPr="00AF7730">
        <w:t>－</w:t>
      </w:r>
      <w:r w:rsidRPr="00AF7730">
        <w:t>196</w:t>
      </w:r>
    </w:p>
    <w:p w:rsidR="00FA5299" w:rsidRPr="00AF7730" w:rsidRDefault="00AF7730" w:rsidP="00AF7730">
      <w:pPr>
        <w:spacing w:after="0" w:line="360" w:lineRule="auto"/>
        <w:ind w:left="150"/>
      </w:pPr>
      <w:r w:rsidRPr="00AF7730">
        <w:t>A. </w:t>
      </w:r>
      <w:r w:rsidRPr="00AF7730">
        <w:t>＝</w:t>
      </w:r>
      <w:r w:rsidRPr="00AF7730">
        <w:t>                                             B. </w:t>
      </w:r>
      <w:r w:rsidRPr="00AF7730">
        <w:t>＞</w:t>
      </w:r>
      <w:r w:rsidRPr="00AF7730">
        <w:t>                                             C. </w:t>
      </w:r>
      <w:r w:rsidRPr="00AF7730">
        <w:t>＜</w:t>
      </w:r>
    </w:p>
    <w:p w:rsidR="00FA5299" w:rsidRPr="00AF7730" w:rsidRDefault="00AF7730" w:rsidP="00AF7730">
      <w:pPr>
        <w:spacing w:after="0" w:line="360" w:lineRule="auto"/>
      </w:pPr>
      <w:r w:rsidRPr="00AF7730">
        <w:t>3.2739</w:t>
      </w:r>
      <w:r w:rsidRPr="00AF7730">
        <w:t>﹣</w:t>
      </w:r>
      <w:r w:rsidRPr="00AF7730">
        <w:t>198</w:t>
      </w:r>
      <w:r w:rsidRPr="00AF7730">
        <w:t>最合理的简便算法是（</w:t>
      </w:r>
      <w:r w:rsidRPr="00AF7730">
        <w:t xml:space="preserve">    </w:t>
      </w:r>
      <w:r w:rsidRPr="00AF7730">
        <w:t>）</w:t>
      </w:r>
      <w:r w:rsidRPr="00AF7730">
        <w:t xml:space="preserve">            </w:t>
      </w:r>
    </w:p>
    <w:p w:rsidR="00FA5299" w:rsidRPr="00AF7730" w:rsidRDefault="00AF7730" w:rsidP="00AF7730">
      <w:pPr>
        <w:spacing w:after="0" w:line="360" w:lineRule="auto"/>
        <w:ind w:left="150"/>
      </w:pPr>
      <w:r w:rsidRPr="00AF7730">
        <w:t>A. 2739</w:t>
      </w:r>
      <w:r w:rsidRPr="00AF7730">
        <w:t>﹣</w:t>
      </w:r>
      <w:r w:rsidRPr="00AF7730">
        <w:t>100</w:t>
      </w:r>
      <w:r w:rsidRPr="00AF7730">
        <w:t>﹣</w:t>
      </w:r>
      <w:r w:rsidRPr="00AF7730">
        <w:t>98                        </w:t>
      </w:r>
      <w:r w:rsidR="006D0D2A" w:rsidRPr="00E85ECA">
        <w:rPr>
          <w:noProof/>
          <w:lang w:eastAsia="zh-CN"/>
        </w:rPr>
        <w:pict>
          <v:shape id="图片 4" o:spid="_x0000_i1035" type="#_x0000_t75" style="width:.75pt;height:3pt;visibility:visible;mso-wrap-style:square">
            <v:imagedata r:id="rId11" o:title=""/>
          </v:shape>
        </w:pict>
      </w:r>
      <w:r w:rsidRPr="00AF7730">
        <w:t>B. 2739</w:t>
      </w:r>
      <w:r w:rsidRPr="00AF7730">
        <w:t>﹣</w:t>
      </w:r>
      <w:r w:rsidRPr="00AF7730">
        <w:t>200+98                        </w:t>
      </w:r>
      <w:r w:rsidR="006D0D2A" w:rsidRPr="00E85ECA">
        <w:rPr>
          <w:noProof/>
          <w:lang w:eastAsia="zh-CN"/>
        </w:rPr>
        <w:pict>
          <v:shape id="图片 5" o:spid="_x0000_i1034" type="#_x0000_t75" style="width:.75pt;height:3pt;visibility:visible;mso-wrap-style:square">
            <v:imagedata r:id="rId11" o:title=""/>
          </v:shape>
        </w:pict>
      </w:r>
      <w:r w:rsidRPr="00AF7730">
        <w:t>C. 2739</w:t>
      </w:r>
      <w:r w:rsidRPr="00AF7730">
        <w:t>﹣</w:t>
      </w:r>
      <w:r w:rsidRPr="00AF7730">
        <w:t>200+2</w:t>
      </w:r>
    </w:p>
    <w:p w:rsidR="00FA5299" w:rsidRPr="00AF7730" w:rsidRDefault="00AF7730" w:rsidP="00AF7730">
      <w:pPr>
        <w:spacing w:line="360" w:lineRule="auto"/>
      </w:pPr>
      <w:r w:rsidRPr="00AF7730">
        <w:rPr>
          <w:b/>
          <w:bCs/>
          <w:sz w:val="24"/>
          <w:szCs w:val="24"/>
        </w:rPr>
        <w:t>二、判断题</w:t>
      </w:r>
      <w:r w:rsidRPr="00AF7730">
        <w:rPr>
          <w:b/>
          <w:bCs/>
          <w:sz w:val="24"/>
          <w:szCs w:val="24"/>
        </w:rPr>
        <w:t xml:space="preserve"> </w:t>
      </w:r>
    </w:p>
    <w:p w:rsidR="00FA5299" w:rsidRPr="00AF7730" w:rsidRDefault="00AF7730" w:rsidP="00AF7730">
      <w:pPr>
        <w:spacing w:after="0" w:line="360" w:lineRule="auto"/>
      </w:pPr>
      <w:r w:rsidRPr="00AF7730">
        <w:t>4.</w:t>
      </w:r>
      <w:r w:rsidRPr="00AF7730">
        <w:t>甲数是</w:t>
      </w:r>
      <w:r w:rsidRPr="00AF7730">
        <w:t>402</w:t>
      </w:r>
      <w:r w:rsidRPr="00AF7730">
        <w:t>，乙数是</w:t>
      </w:r>
      <w:r w:rsidRPr="00AF7730">
        <w:t>145</w:t>
      </w:r>
      <w:r w:rsidRPr="00AF7730">
        <w:t>，甲乙两数的差是</w:t>
      </w:r>
      <w:r w:rsidRPr="00AF7730">
        <w:t>257</w:t>
      </w:r>
      <w:r w:rsidRPr="00AF7730">
        <w:t>。</w:t>
      </w:r>
      <w:r w:rsidRPr="00AF7730">
        <w:t xml:space="preserve">    </w:t>
      </w:r>
    </w:p>
    <w:p w:rsidR="00FA5299" w:rsidRPr="00AF7730" w:rsidRDefault="00AF7730" w:rsidP="00AF7730">
      <w:pPr>
        <w:spacing w:after="0" w:line="360" w:lineRule="auto"/>
      </w:pPr>
      <w:r w:rsidRPr="00AF7730">
        <w:t>5.</w:t>
      </w:r>
      <w:r w:rsidRPr="00AF7730">
        <w:t>做笔算减法时，哪一位上的数不够减时，从前一位退一当十，再减。</w:t>
      </w:r>
      <w:r w:rsidRPr="00AF7730">
        <w:t xml:space="preserve">    </w:t>
      </w:r>
    </w:p>
    <w:p w:rsidR="00FA5299" w:rsidRPr="00AF7730" w:rsidRDefault="00AF7730" w:rsidP="00AF7730">
      <w:pPr>
        <w:spacing w:after="0" w:line="360" w:lineRule="auto"/>
      </w:pPr>
      <w:r w:rsidRPr="00AF7730">
        <w:t>6.</w:t>
      </w:r>
      <w:r w:rsidRPr="00AF7730">
        <w:t>判断</w:t>
      </w:r>
      <w:r w:rsidRPr="00AF7730">
        <w:t xml:space="preserve">  </w:t>
      </w:r>
    </w:p>
    <w:p w:rsidR="00FA5299" w:rsidRPr="00AF7730" w:rsidRDefault="00AF7730" w:rsidP="00AF7730">
      <w:pPr>
        <w:spacing w:after="0" w:line="360" w:lineRule="auto"/>
      </w:pPr>
      <w:r w:rsidRPr="00AF7730">
        <w:t>629</w:t>
      </w:r>
      <w:r w:rsidRPr="00AF7730">
        <w:t>－</w:t>
      </w:r>
      <w:r w:rsidRPr="00AF7730">
        <w:t>286=463</w:t>
      </w:r>
    </w:p>
    <w:p w:rsidR="00FA5299" w:rsidRPr="00AF7730" w:rsidRDefault="006D0D2A" w:rsidP="00AF7730">
      <w:pPr>
        <w:spacing w:after="0" w:line="360" w:lineRule="auto"/>
      </w:pPr>
      <w:r w:rsidRPr="00E85ECA">
        <w:rPr>
          <w:noProof/>
          <w:lang w:eastAsia="zh-CN"/>
        </w:rPr>
        <w:pict>
          <v:shape id="图片 6" o:spid="_x0000_i1033" type="#_x0000_t75" style="width:48.75pt;height:40.5pt;visibility:visible;mso-wrap-style:square">
            <v:imagedata r:id="rId12" o:title=""/>
          </v:shape>
        </w:pict>
      </w:r>
    </w:p>
    <w:p w:rsidR="00FA5299" w:rsidRPr="00AF7730" w:rsidRDefault="00AF7730" w:rsidP="00AF7730">
      <w:pPr>
        <w:spacing w:line="360" w:lineRule="auto"/>
      </w:pPr>
      <w:r w:rsidRPr="00AF7730">
        <w:rPr>
          <w:b/>
          <w:bCs/>
          <w:sz w:val="24"/>
          <w:szCs w:val="24"/>
        </w:rPr>
        <w:t>三、填空题</w:t>
      </w:r>
      <w:r w:rsidRPr="00AF7730">
        <w:rPr>
          <w:b/>
          <w:bCs/>
          <w:sz w:val="24"/>
          <w:szCs w:val="24"/>
        </w:rPr>
        <w:t xml:space="preserve"> </w:t>
      </w:r>
    </w:p>
    <w:p w:rsidR="00FA5299" w:rsidRPr="00AF7730" w:rsidRDefault="00AF7730" w:rsidP="00AF7730">
      <w:pPr>
        <w:spacing w:after="0" w:line="360" w:lineRule="auto"/>
      </w:pPr>
      <w:r w:rsidRPr="00AF7730">
        <w:t>7.</w:t>
      </w:r>
      <w:r w:rsidRPr="00AF7730">
        <w:t>一个数加上</w:t>
      </w:r>
      <w:r w:rsidRPr="00AF7730">
        <w:t>350</w:t>
      </w:r>
      <w:r w:rsidRPr="00AF7730">
        <w:t>，得到的和是</w:t>
      </w:r>
      <w:r w:rsidRPr="00AF7730">
        <w:t>600</w:t>
      </w:r>
      <w:r w:rsidRPr="00AF7730">
        <w:t>，这个数是</w:t>
      </w:r>
      <w:r w:rsidRPr="00AF7730">
        <w:t>________</w:t>
      </w:r>
      <w:r w:rsidRPr="00AF7730">
        <w:t>。</w:t>
      </w:r>
      <w:r w:rsidRPr="00AF7730">
        <w:t xml:space="preserve">    </w:t>
      </w:r>
    </w:p>
    <w:p w:rsidR="00FA5299" w:rsidRPr="00AF7730" w:rsidRDefault="00AF7730" w:rsidP="00AF7730">
      <w:pPr>
        <w:spacing w:after="0" w:line="360" w:lineRule="auto"/>
      </w:pPr>
      <w:r w:rsidRPr="00AF7730">
        <w:t>8.</w:t>
      </w:r>
      <w:r w:rsidRPr="00AF7730">
        <w:t>先估算，再计算：</w:t>
      </w:r>
    </w:p>
    <w:p w:rsidR="00FA5299" w:rsidRPr="00AF7730" w:rsidRDefault="00AF7730" w:rsidP="00AF7730">
      <w:pPr>
        <w:spacing w:after="0" w:line="360" w:lineRule="auto"/>
      </w:pPr>
      <w:r w:rsidRPr="00AF7730">
        <w:t>596</w:t>
      </w:r>
      <w:r w:rsidRPr="00AF7730">
        <w:t>－</w:t>
      </w:r>
      <w:r w:rsidRPr="00AF7730">
        <w:t>321=________</w:t>
      </w:r>
    </w:p>
    <w:p w:rsidR="00FA5299" w:rsidRPr="00AF7730" w:rsidRDefault="00AF7730" w:rsidP="00AF7730">
      <w:pPr>
        <w:spacing w:after="0" w:line="360" w:lineRule="auto"/>
      </w:pPr>
      <w:r w:rsidRPr="00AF7730">
        <w:t>9.</w:t>
      </w:r>
      <w:r w:rsidRPr="00AF7730">
        <w:t>按图例计算</w:t>
      </w:r>
    </w:p>
    <w:p w:rsidR="00FA5299" w:rsidRPr="00AF7730" w:rsidRDefault="006D0D2A" w:rsidP="00AF7730">
      <w:pPr>
        <w:spacing w:after="0" w:line="360" w:lineRule="auto"/>
      </w:pPr>
      <w:r w:rsidRPr="00E85ECA">
        <w:rPr>
          <w:noProof/>
          <w:lang w:eastAsia="zh-CN"/>
        </w:rPr>
        <w:pict>
          <v:shape id="图片 7" o:spid="_x0000_i1032" type="#_x0000_t75" style="width:90pt;height:89.25pt;visibility:visible;mso-wrap-style:square">
            <v:imagedata r:id="rId13" o:title=""/>
          </v:shape>
        </w:pict>
      </w:r>
    </w:p>
    <w:p w:rsidR="00FA5299" w:rsidRPr="00AF7730" w:rsidRDefault="00AF7730" w:rsidP="00AF7730">
      <w:pPr>
        <w:spacing w:after="0" w:line="360" w:lineRule="auto"/>
      </w:pPr>
      <w:r w:rsidRPr="00AF7730">
        <w:t>172</w:t>
      </w:r>
      <w:r w:rsidRPr="00AF7730">
        <w:t>－</w:t>
      </w:r>
      <w:r w:rsidRPr="00AF7730">
        <w:t>91=________140</w:t>
      </w:r>
      <w:r w:rsidRPr="00AF7730">
        <w:t>－</w:t>
      </w:r>
      <w:r w:rsidRPr="00AF7730">
        <w:t>46=________</w:t>
      </w:r>
    </w:p>
    <w:p w:rsidR="00FA5299" w:rsidRPr="00AF7730" w:rsidRDefault="00AF7730" w:rsidP="00AF7730">
      <w:pPr>
        <w:spacing w:after="0" w:line="360" w:lineRule="auto"/>
      </w:pPr>
      <w:r w:rsidRPr="00AF7730">
        <w:t>10.</w:t>
      </w:r>
      <w:r w:rsidRPr="00AF7730">
        <w:t>上岛探险。</w:t>
      </w:r>
    </w:p>
    <w:p w:rsidR="00FA5299" w:rsidRPr="00AF7730" w:rsidRDefault="006D0D2A" w:rsidP="00AF7730">
      <w:pPr>
        <w:spacing w:after="0" w:line="360" w:lineRule="auto"/>
      </w:pPr>
      <w:r w:rsidRPr="00E85ECA">
        <w:rPr>
          <w:noProof/>
          <w:lang w:eastAsia="zh-CN"/>
        </w:rPr>
        <w:lastRenderedPageBreak/>
        <w:pict>
          <v:shape id="图片 8" o:spid="_x0000_i1031" type="#_x0000_t75" style="width:316.5pt;height:276.75pt;visibility:visible;mso-wrap-style:square">
            <v:imagedata r:id="rId14" o:title=""/>
          </v:shape>
        </w:pict>
      </w:r>
      <w:r w:rsidR="00AF7730" w:rsidRPr="00AF7730">
        <w:t>________</w:t>
      </w:r>
    </w:p>
    <w:p w:rsidR="00FA5299" w:rsidRPr="00AF7730" w:rsidRDefault="00AF7730" w:rsidP="00AF7730">
      <w:pPr>
        <w:spacing w:line="360" w:lineRule="auto"/>
      </w:pPr>
      <w:r w:rsidRPr="00AF7730">
        <w:rPr>
          <w:b/>
          <w:bCs/>
          <w:sz w:val="24"/>
          <w:szCs w:val="24"/>
        </w:rPr>
        <w:t>四、解答题</w:t>
      </w:r>
      <w:r w:rsidRPr="00AF7730">
        <w:rPr>
          <w:b/>
          <w:bCs/>
          <w:sz w:val="24"/>
          <w:szCs w:val="24"/>
        </w:rPr>
        <w:t xml:space="preserve"> </w:t>
      </w:r>
    </w:p>
    <w:p w:rsidR="00FA5299" w:rsidRPr="00AF7730" w:rsidRDefault="00AF7730" w:rsidP="00AF7730">
      <w:pPr>
        <w:spacing w:after="0" w:line="360" w:lineRule="auto"/>
      </w:pPr>
      <w:r w:rsidRPr="00AF7730">
        <w:t>11.</w:t>
      </w:r>
      <w:r w:rsidRPr="00AF7730">
        <w:t>两个数的和是</w:t>
      </w:r>
      <w:r w:rsidRPr="00AF7730">
        <w:t>762</w:t>
      </w:r>
      <w:r w:rsidRPr="00AF7730">
        <w:t>，一个加数是</w:t>
      </w:r>
      <w:r w:rsidRPr="00AF7730">
        <w:t>189</w:t>
      </w:r>
      <w:r w:rsidRPr="00AF7730">
        <w:t>，另一个加数是多少？</w:t>
      </w:r>
      <w:r w:rsidRPr="00AF7730">
        <w:t xml:space="preserve">    </w:t>
      </w:r>
    </w:p>
    <w:p w:rsidR="00FA5299" w:rsidRPr="00AF7730" w:rsidRDefault="00AF7730" w:rsidP="00AF7730">
      <w:pPr>
        <w:spacing w:after="0" w:line="360" w:lineRule="auto"/>
      </w:pPr>
      <w:r w:rsidRPr="00AF7730">
        <w:t>12.</w:t>
      </w:r>
      <w:r w:rsidRPr="00AF7730">
        <w:t>学校买来</w:t>
      </w:r>
      <w:r w:rsidRPr="00AF7730">
        <w:t>900</w:t>
      </w:r>
      <w:r w:rsidRPr="00AF7730">
        <w:t>本练习册，其中语文练习册</w:t>
      </w:r>
      <w:r w:rsidRPr="00AF7730">
        <w:t>360</w:t>
      </w:r>
      <w:r w:rsidRPr="00AF7730">
        <w:t>本，数学练习册与语文练习册同样多，剩下的是英语练习册．</w:t>
      </w:r>
      <w:r w:rsidRPr="00AF7730">
        <w:t xml:space="preserve">    </w:t>
      </w:r>
    </w:p>
    <w:p w:rsidR="00FA5299" w:rsidRPr="00AF7730" w:rsidRDefault="00AF7730" w:rsidP="00AF7730">
      <w:pPr>
        <w:spacing w:after="0" w:line="360" w:lineRule="auto"/>
      </w:pPr>
      <w:r w:rsidRPr="00AF7730">
        <w:t>（</w:t>
      </w:r>
      <w:r w:rsidRPr="00AF7730">
        <w:t>1</w:t>
      </w:r>
      <w:r w:rsidRPr="00AF7730">
        <w:t>）英语练习册有多少本？</w:t>
      </w:r>
      <w:r w:rsidRPr="00AF7730">
        <w:t xml:space="preserve">    </w:t>
      </w:r>
    </w:p>
    <w:p w:rsidR="00FA5299" w:rsidRPr="00AF7730" w:rsidRDefault="00AF7730" w:rsidP="00AF7730">
      <w:pPr>
        <w:spacing w:after="0" w:line="360" w:lineRule="auto"/>
      </w:pPr>
      <w:r w:rsidRPr="00AF7730">
        <w:t>（</w:t>
      </w:r>
      <w:r w:rsidRPr="00AF7730">
        <w:t>2</w:t>
      </w:r>
      <w:r w:rsidRPr="00AF7730">
        <w:t>）数学练习册与英语练习册相比，哪种练习册多？多多少？</w:t>
      </w:r>
      <w:r w:rsidRPr="00AF7730">
        <w:t xml:space="preserve">    </w:t>
      </w:r>
    </w:p>
    <w:p w:rsidR="00FA5299" w:rsidRPr="00AF7730" w:rsidRDefault="00AF7730" w:rsidP="00AF7730">
      <w:pPr>
        <w:spacing w:line="360" w:lineRule="auto"/>
      </w:pPr>
      <w:r w:rsidRPr="00AF7730">
        <w:rPr>
          <w:b/>
          <w:bCs/>
          <w:sz w:val="24"/>
          <w:szCs w:val="24"/>
        </w:rPr>
        <w:t>五、综合题</w:t>
      </w:r>
      <w:r w:rsidRPr="00AF7730">
        <w:rPr>
          <w:b/>
          <w:bCs/>
          <w:sz w:val="24"/>
          <w:szCs w:val="24"/>
        </w:rPr>
        <w:t xml:space="preserve"> </w:t>
      </w:r>
    </w:p>
    <w:p w:rsidR="00FA5299" w:rsidRPr="00AF7730" w:rsidRDefault="00AF7730" w:rsidP="00AF7730">
      <w:pPr>
        <w:spacing w:after="0" w:line="360" w:lineRule="auto"/>
      </w:pPr>
      <w:r w:rsidRPr="00AF7730">
        <w:t xml:space="preserve">13.      </w:t>
      </w:r>
    </w:p>
    <w:p w:rsidR="00FA5299" w:rsidRPr="00AF7730" w:rsidRDefault="00AF7730" w:rsidP="00AF7730">
      <w:pPr>
        <w:spacing w:after="0" w:line="360" w:lineRule="auto"/>
      </w:pPr>
      <w:r w:rsidRPr="00AF7730">
        <w:t>（</w:t>
      </w:r>
      <w:r w:rsidRPr="00AF7730">
        <w:t>1</w:t>
      </w:r>
      <w:r w:rsidRPr="00AF7730">
        <w:t>）在得数小于</w:t>
      </w:r>
      <w:r w:rsidRPr="00AF7730">
        <w:t>300</w:t>
      </w:r>
      <w:r w:rsidRPr="00AF7730">
        <w:t>的算式后面的横线上打</w:t>
      </w:r>
      <w:r w:rsidRPr="00AF7730">
        <w:t>”√”</w:t>
      </w:r>
      <w:r w:rsidRPr="00AF7730">
        <w:t>，大于</w:t>
      </w:r>
      <w:r w:rsidRPr="00AF7730">
        <w:t>300</w:t>
      </w:r>
      <w:r w:rsidRPr="00AF7730">
        <w:t>的打</w:t>
      </w:r>
      <w:r w:rsidRPr="00AF7730">
        <w:t xml:space="preserve">“×”  </w:t>
      </w:r>
    </w:p>
    <w:p w:rsidR="00FA5299" w:rsidRPr="00AF7730" w:rsidRDefault="00AF7730" w:rsidP="00AF7730">
      <w:pPr>
        <w:spacing w:after="0" w:line="360" w:lineRule="auto"/>
      </w:pPr>
      <w:r w:rsidRPr="00AF7730">
        <w:t>450-190________       720-450________       590-260________</w:t>
      </w:r>
    </w:p>
    <w:p w:rsidR="00FA5299" w:rsidRPr="00AF7730" w:rsidRDefault="00AF7730" w:rsidP="00AF7730">
      <w:pPr>
        <w:spacing w:after="0" w:line="360" w:lineRule="auto"/>
      </w:pPr>
      <w:r w:rsidRPr="00AF7730">
        <w:t>128+189________       90+63________        206+100________</w:t>
      </w:r>
    </w:p>
    <w:p w:rsidR="00FA5299" w:rsidRPr="00AF7730" w:rsidRDefault="00AF7730" w:rsidP="00AF7730">
      <w:pPr>
        <w:spacing w:after="0" w:line="360" w:lineRule="auto"/>
      </w:pPr>
      <w:r w:rsidRPr="00AF7730">
        <w:t>（</w:t>
      </w:r>
      <w:r w:rsidRPr="00AF7730">
        <w:t>2</w:t>
      </w:r>
      <w:r w:rsidRPr="00AF7730">
        <w:t>）在得数大于</w:t>
      </w:r>
      <w:r w:rsidRPr="00AF7730">
        <w:t>500</w:t>
      </w:r>
      <w:r w:rsidRPr="00AF7730">
        <w:t>的算式后面的横线上打</w:t>
      </w:r>
      <w:r w:rsidRPr="00AF7730">
        <w:t>“√”</w:t>
      </w:r>
      <w:r w:rsidRPr="00AF7730">
        <w:t>，小于</w:t>
      </w:r>
      <w:r w:rsidRPr="00AF7730">
        <w:t>500</w:t>
      </w:r>
      <w:r w:rsidRPr="00AF7730">
        <w:t>的打</w:t>
      </w:r>
      <w:r w:rsidRPr="00AF7730">
        <w:t xml:space="preserve">“×”  </w:t>
      </w:r>
    </w:p>
    <w:p w:rsidR="00FA5299" w:rsidRPr="00AF7730" w:rsidRDefault="00AF7730" w:rsidP="00AF7730">
      <w:pPr>
        <w:spacing w:after="0" w:line="360" w:lineRule="auto"/>
      </w:pPr>
      <w:r w:rsidRPr="00AF7730">
        <w:t>960-490________       720-210________       635-190________</w:t>
      </w:r>
    </w:p>
    <w:p w:rsidR="00FA5299" w:rsidRPr="00AF7730" w:rsidRDefault="00AF7730" w:rsidP="00AF7730">
      <w:pPr>
        <w:spacing w:after="0" w:line="360" w:lineRule="auto"/>
      </w:pPr>
      <w:r w:rsidRPr="00AF7730">
        <w:t>260+230________       320+190________      90+450________</w:t>
      </w:r>
    </w:p>
    <w:p w:rsidR="00FA5299" w:rsidRPr="00AF7730" w:rsidRDefault="00AF7730" w:rsidP="00AF7730">
      <w:pPr>
        <w:spacing w:line="360" w:lineRule="auto"/>
      </w:pPr>
      <w:r w:rsidRPr="00AF7730">
        <w:rPr>
          <w:b/>
          <w:bCs/>
          <w:sz w:val="24"/>
          <w:szCs w:val="24"/>
        </w:rPr>
        <w:t>六、应用题</w:t>
      </w:r>
      <w:r w:rsidRPr="00AF7730">
        <w:rPr>
          <w:b/>
          <w:bCs/>
          <w:sz w:val="24"/>
          <w:szCs w:val="24"/>
        </w:rPr>
        <w:t xml:space="preserve"> </w:t>
      </w:r>
    </w:p>
    <w:p w:rsidR="00AF7730" w:rsidRPr="00AF7730" w:rsidRDefault="00AF7730" w:rsidP="00AF7730">
      <w:pPr>
        <w:spacing w:after="0" w:line="360" w:lineRule="auto"/>
      </w:pPr>
      <w:r w:rsidRPr="00AF7730">
        <w:t>14.</w:t>
      </w:r>
      <w:r w:rsidRPr="00AF7730">
        <w:t>算一算下面商品的价格比原来便宜多少钱</w:t>
      </w:r>
    </w:p>
    <w:p w:rsidR="00FA5299" w:rsidRPr="00AF7730" w:rsidRDefault="006D0D2A" w:rsidP="00AF7730">
      <w:pPr>
        <w:spacing w:after="0" w:line="360" w:lineRule="auto"/>
      </w:pPr>
      <w:r w:rsidRPr="00E85ECA">
        <w:rPr>
          <w:noProof/>
          <w:lang w:eastAsia="zh-CN"/>
        </w:rPr>
        <w:lastRenderedPageBreak/>
        <w:pict>
          <v:shape id="图片 9" o:spid="_x0000_i1030" type="#_x0000_t75" style="width:349.5pt;height:174pt;visibility:visible;mso-wrap-style:square">
            <v:imagedata r:id="rId15" o:title=""/>
          </v:shape>
        </w:pict>
      </w:r>
    </w:p>
    <w:p w:rsidR="00FA5299" w:rsidRPr="00AF7730" w:rsidRDefault="00AF7730" w:rsidP="00AF7730">
      <w:pPr>
        <w:spacing w:line="360" w:lineRule="auto"/>
      </w:pPr>
      <w:r w:rsidRPr="00AF7730">
        <w:br w:type="page"/>
      </w:r>
    </w:p>
    <w:p w:rsidR="00FA5299" w:rsidRPr="00AF7730" w:rsidRDefault="00AF7730" w:rsidP="00AF7730">
      <w:pPr>
        <w:spacing w:line="360" w:lineRule="auto"/>
        <w:jc w:val="center"/>
      </w:pPr>
      <w:r w:rsidRPr="00AF7730">
        <w:rPr>
          <w:b/>
          <w:bCs/>
          <w:sz w:val="28"/>
          <w:szCs w:val="28"/>
        </w:rPr>
        <w:t>参考答案</w:t>
      </w:r>
    </w:p>
    <w:p w:rsidR="00FA5299" w:rsidRPr="00AF7730" w:rsidRDefault="00AF7730" w:rsidP="00AF7730">
      <w:pPr>
        <w:spacing w:line="360" w:lineRule="auto"/>
      </w:pPr>
      <w:r w:rsidRPr="00AF7730">
        <w:t>一、单选题</w:t>
      </w:r>
    </w:p>
    <w:p w:rsidR="00FA5299" w:rsidRPr="00AF7730" w:rsidRDefault="00AF7730" w:rsidP="00AF7730">
      <w:pPr>
        <w:spacing w:after="0" w:line="360" w:lineRule="auto"/>
      </w:pPr>
      <w:r w:rsidRPr="00AF7730">
        <w:t>1.</w:t>
      </w:r>
      <w:r w:rsidRPr="00AF7730">
        <w:t>【答案】</w:t>
      </w:r>
      <w:r w:rsidRPr="00AF7730">
        <w:t xml:space="preserve"> D   </w:t>
      </w:r>
    </w:p>
    <w:p w:rsidR="00FA5299" w:rsidRPr="00AF7730" w:rsidRDefault="00AF7730" w:rsidP="00AF7730">
      <w:pPr>
        <w:spacing w:after="0" w:line="360" w:lineRule="auto"/>
      </w:pPr>
      <w:r w:rsidRPr="00AF7730">
        <w:t>【解析】【解答】</w:t>
      </w:r>
      <w:r w:rsidRPr="00AF7730">
        <w:t>3000-1=2999</w:t>
      </w:r>
      <w:r w:rsidRPr="00AF7730">
        <w:t>（万）</w:t>
      </w:r>
      <w:r w:rsidRPr="00AF7730">
        <w:br/>
        <w:t xml:space="preserve"> </w:t>
      </w:r>
      <w:r w:rsidRPr="00AF7730">
        <w:t>故答案为：</w:t>
      </w:r>
      <w:r w:rsidRPr="00AF7730">
        <w:t>D</w:t>
      </w:r>
      <w:r w:rsidRPr="00AF7730">
        <w:br/>
        <w:t xml:space="preserve"> </w:t>
      </w:r>
      <w:r w:rsidRPr="00AF7730">
        <w:t>【分析】比三千万少一万，以万作单位，可以看成</w:t>
      </w:r>
      <w:r w:rsidRPr="00AF7730">
        <w:t>3000</w:t>
      </w:r>
      <w:r w:rsidRPr="00AF7730">
        <w:t>个万减去</w:t>
      </w:r>
      <w:r w:rsidRPr="00AF7730">
        <w:t>1</w:t>
      </w:r>
      <w:r w:rsidRPr="00AF7730">
        <w:t>个万。</w:t>
      </w:r>
    </w:p>
    <w:p w:rsidR="00FA5299" w:rsidRPr="00AF7730" w:rsidRDefault="00AF7730" w:rsidP="00AF7730">
      <w:pPr>
        <w:spacing w:after="0" w:line="360" w:lineRule="auto"/>
      </w:pPr>
      <w:r w:rsidRPr="00AF7730">
        <w:t>2.</w:t>
      </w:r>
      <w:r w:rsidRPr="00AF7730">
        <w:t>【答案】</w:t>
      </w:r>
      <w:r w:rsidRPr="00AF7730">
        <w:t xml:space="preserve"> B   </w:t>
      </w:r>
    </w:p>
    <w:p w:rsidR="00AF7730" w:rsidRPr="00AF7730" w:rsidRDefault="00AF7730" w:rsidP="00AF7730">
      <w:pPr>
        <w:spacing w:after="0" w:line="360" w:lineRule="auto"/>
      </w:pPr>
      <w:r w:rsidRPr="00AF7730">
        <w:t>【解析】【解答】左边</w:t>
      </w:r>
      <w:r w:rsidRPr="00AF7730">
        <w:t>856</w:t>
      </w:r>
      <w:r w:rsidRPr="00AF7730">
        <w:t>－</w:t>
      </w:r>
      <w:r w:rsidRPr="00AF7730">
        <w:t>287</w:t>
      </w:r>
      <w:r w:rsidRPr="00AF7730">
        <w:t>＝</w:t>
      </w:r>
      <w:r w:rsidRPr="00AF7730">
        <w:t>569</w:t>
      </w:r>
      <w:r w:rsidRPr="00AF7730">
        <w:t>，右边</w:t>
      </w:r>
      <w:r w:rsidRPr="00AF7730">
        <w:t>745</w:t>
      </w:r>
      <w:r w:rsidRPr="00AF7730">
        <w:t>－</w:t>
      </w:r>
      <w:r w:rsidRPr="00AF7730">
        <w:t>196</w:t>
      </w:r>
      <w:r w:rsidRPr="00AF7730">
        <w:t>＝</w:t>
      </w:r>
      <w:r w:rsidRPr="00AF7730">
        <w:t>549</w:t>
      </w:r>
      <w:r w:rsidRPr="00AF7730">
        <w:t>左边大于右边，所以单选题</w:t>
      </w:r>
      <w:r w:rsidRPr="00AF7730">
        <w:t>B</w:t>
      </w:r>
    </w:p>
    <w:p w:rsidR="00FA5299" w:rsidRPr="00AF7730" w:rsidRDefault="00AF7730" w:rsidP="00AF7730">
      <w:pPr>
        <w:spacing w:after="0" w:line="360" w:lineRule="auto"/>
      </w:pPr>
      <w:r w:rsidRPr="00AF7730">
        <w:t>【分析】检查退位减法的计算能力</w:t>
      </w:r>
    </w:p>
    <w:p w:rsidR="00FA5299" w:rsidRPr="00AF7730" w:rsidRDefault="00AF7730" w:rsidP="00AF7730">
      <w:pPr>
        <w:spacing w:after="0" w:line="360" w:lineRule="auto"/>
      </w:pPr>
      <w:r w:rsidRPr="00AF7730">
        <w:t>3.</w:t>
      </w:r>
      <w:r w:rsidRPr="00AF7730">
        <w:t>【答案】</w:t>
      </w:r>
      <w:r w:rsidRPr="00AF7730">
        <w:t xml:space="preserve"> C   </w:t>
      </w:r>
    </w:p>
    <w:p w:rsidR="00FA5299" w:rsidRPr="00AF7730" w:rsidRDefault="00AF7730" w:rsidP="00AF7730">
      <w:pPr>
        <w:spacing w:after="0" w:line="360" w:lineRule="auto"/>
      </w:pPr>
      <w:r w:rsidRPr="00AF7730">
        <w:t>【解析】在计算</w:t>
      </w:r>
      <w:r w:rsidRPr="00AF7730">
        <w:t>2739</w:t>
      </w:r>
      <w:r w:rsidRPr="00AF7730">
        <w:t>﹣</w:t>
      </w:r>
      <w:r w:rsidRPr="00AF7730">
        <w:t>198</w:t>
      </w:r>
      <w:r w:rsidRPr="00AF7730">
        <w:t>时，把</w:t>
      </w:r>
      <w:r w:rsidRPr="00AF7730">
        <w:t>198</w:t>
      </w:r>
      <w:r w:rsidRPr="00AF7730">
        <w:t>看作</w:t>
      </w:r>
      <w:r w:rsidRPr="00AF7730">
        <w:t>200</w:t>
      </w:r>
      <w:r w:rsidRPr="00AF7730">
        <w:t>﹣</w:t>
      </w:r>
      <w:r w:rsidRPr="00AF7730">
        <w:t>2</w:t>
      </w:r>
      <w:r w:rsidRPr="00AF7730">
        <w:t>，原式变为</w:t>
      </w:r>
      <w:r w:rsidRPr="00AF7730">
        <w:t>2739</w:t>
      </w:r>
      <w:r w:rsidRPr="00AF7730">
        <w:t>﹣</w:t>
      </w:r>
      <w:r w:rsidRPr="00AF7730">
        <w:t xml:space="preserve"> </w:t>
      </w:r>
      <w:r w:rsidRPr="00AF7730">
        <w:t>，运用减法的性质简算．</w:t>
      </w:r>
      <w:r w:rsidRPr="00AF7730">
        <w:t xml:space="preserve"> </w:t>
      </w:r>
    </w:p>
    <w:p w:rsidR="00FA5299" w:rsidRPr="00AF7730" w:rsidRDefault="00AF7730" w:rsidP="00AF7730">
      <w:pPr>
        <w:spacing w:after="0" w:line="360" w:lineRule="auto"/>
      </w:pPr>
      <w:r w:rsidRPr="00AF7730">
        <w:t>【解答】</w:t>
      </w:r>
      <w:r w:rsidRPr="00AF7730">
        <w:t>2739</w:t>
      </w:r>
      <w:r w:rsidRPr="00AF7730">
        <w:t>﹣</w:t>
      </w:r>
      <w:r w:rsidRPr="00AF7730">
        <w:t>198</w:t>
      </w:r>
    </w:p>
    <w:p w:rsidR="00FA5299" w:rsidRPr="00AF7730" w:rsidRDefault="00AF7730" w:rsidP="00AF7730">
      <w:pPr>
        <w:spacing w:after="0" w:line="360" w:lineRule="auto"/>
      </w:pPr>
      <w:r w:rsidRPr="00AF7730">
        <w:t>=2739</w:t>
      </w:r>
      <w:r w:rsidRPr="00AF7730">
        <w:t>﹣</w:t>
      </w:r>
      <w:r w:rsidRPr="00AF7730">
        <w:t xml:space="preserve"> </w:t>
      </w:r>
    </w:p>
    <w:p w:rsidR="00FA5299" w:rsidRPr="00AF7730" w:rsidRDefault="00AF7730" w:rsidP="00AF7730">
      <w:pPr>
        <w:spacing w:after="0" w:line="360" w:lineRule="auto"/>
      </w:pPr>
      <w:r w:rsidRPr="00AF7730">
        <w:t>=2739</w:t>
      </w:r>
      <w:r w:rsidRPr="00AF7730">
        <w:t>﹣</w:t>
      </w:r>
      <w:r w:rsidRPr="00AF7730">
        <w:t>200+2</w:t>
      </w:r>
    </w:p>
    <w:p w:rsidR="00FA5299" w:rsidRPr="00AF7730" w:rsidRDefault="00AF7730" w:rsidP="00AF7730">
      <w:pPr>
        <w:spacing w:after="0" w:line="360" w:lineRule="auto"/>
      </w:pPr>
      <w:r w:rsidRPr="00AF7730">
        <w:t>故选：</w:t>
      </w:r>
      <w:r w:rsidRPr="00AF7730">
        <w:t>C</w:t>
      </w:r>
      <w:r w:rsidRPr="00AF7730">
        <w:t>．</w:t>
      </w:r>
    </w:p>
    <w:p w:rsidR="00FA5299" w:rsidRPr="00AF7730" w:rsidRDefault="00AF7730" w:rsidP="00AF7730">
      <w:pPr>
        <w:spacing w:after="0" w:line="360" w:lineRule="auto"/>
      </w:pPr>
      <w:r w:rsidRPr="00AF7730">
        <w:t>解答此题，注意分析数字，同时注意运算符号的使用．</w:t>
      </w:r>
    </w:p>
    <w:p w:rsidR="00FA5299" w:rsidRPr="00AF7730" w:rsidRDefault="00AF7730" w:rsidP="00AF7730">
      <w:pPr>
        <w:spacing w:line="360" w:lineRule="auto"/>
      </w:pPr>
      <w:r w:rsidRPr="00AF7730">
        <w:t>二、判断题</w:t>
      </w:r>
    </w:p>
    <w:p w:rsidR="00FA5299" w:rsidRPr="00AF7730" w:rsidRDefault="00AF7730" w:rsidP="00AF7730">
      <w:pPr>
        <w:spacing w:after="0" w:line="360" w:lineRule="auto"/>
      </w:pPr>
      <w:r w:rsidRPr="00AF7730">
        <w:t>4.</w:t>
      </w:r>
      <w:r w:rsidRPr="00AF7730">
        <w:t>【答案】</w:t>
      </w:r>
      <w:r w:rsidRPr="00AF7730">
        <w:t xml:space="preserve"> </w:t>
      </w:r>
      <w:r w:rsidRPr="00AF7730">
        <w:t>正确</w:t>
      </w:r>
      <w:r w:rsidRPr="00AF7730">
        <w:t xml:space="preserve">   </w:t>
      </w:r>
    </w:p>
    <w:p w:rsidR="00FA5299" w:rsidRPr="00AF7730" w:rsidRDefault="00AF7730" w:rsidP="00AF7730">
      <w:pPr>
        <w:spacing w:after="0" w:line="360" w:lineRule="auto"/>
      </w:pPr>
      <w:r w:rsidRPr="00AF7730">
        <w:t>【解析】【解答】</w:t>
      </w:r>
      <w:r w:rsidRPr="00AF7730">
        <w:t>402-145=257</w:t>
      </w:r>
      <w:r w:rsidRPr="00AF7730">
        <w:br/>
        <w:t xml:space="preserve"> </w:t>
      </w:r>
      <w:r w:rsidR="006D0D2A" w:rsidRPr="00E85ECA">
        <w:rPr>
          <w:noProof/>
          <w:lang w:eastAsia="zh-CN"/>
        </w:rPr>
        <w:pict>
          <v:shape id="图片 10" o:spid="_x0000_i1029" type="#_x0000_t75" style="width:123pt;height:88.5pt;visibility:visible;mso-wrap-style:square">
            <v:imagedata r:id="rId16" o:title=""/>
          </v:shape>
        </w:pict>
      </w:r>
      <w:r w:rsidRPr="00AF7730">
        <w:br/>
        <w:t xml:space="preserve"> </w:t>
      </w:r>
      <w:r w:rsidRPr="00AF7730">
        <w:t>故答案为：正确</w:t>
      </w:r>
      <w:r w:rsidRPr="00AF7730">
        <w:t xml:space="preserve"> </w:t>
      </w:r>
    </w:p>
    <w:p w:rsidR="00FA5299" w:rsidRPr="00AF7730" w:rsidRDefault="00AF7730" w:rsidP="00AF7730">
      <w:pPr>
        <w:spacing w:after="0" w:line="360" w:lineRule="auto"/>
      </w:pPr>
      <w:r w:rsidRPr="00AF7730">
        <w:t>【分析】减法法则：（</w:t>
      </w:r>
      <w:r w:rsidRPr="00AF7730">
        <w:t>1</w:t>
      </w:r>
      <w:r w:rsidRPr="00AF7730">
        <w:t>）相同数位对齐；（</w:t>
      </w:r>
      <w:r w:rsidRPr="00AF7730">
        <w:t>2</w:t>
      </w:r>
      <w:r w:rsidRPr="00AF7730">
        <w:t>）从个位算起；（</w:t>
      </w:r>
      <w:r w:rsidRPr="00AF7730">
        <w:t>3</w:t>
      </w:r>
      <w:r w:rsidRPr="00AF7730">
        <w:t>）哪一位上的数不够减，就从前一位退</w:t>
      </w:r>
      <w:r w:rsidRPr="00AF7730">
        <w:t>1</w:t>
      </w:r>
      <w:r w:rsidRPr="00AF7730">
        <w:t>当</w:t>
      </w:r>
      <w:r w:rsidRPr="00AF7730">
        <w:t>10</w:t>
      </w:r>
      <w:r w:rsidRPr="00AF7730">
        <w:t>再减；（</w:t>
      </w:r>
      <w:r w:rsidRPr="00AF7730">
        <w:t>4</w:t>
      </w:r>
      <w:r w:rsidRPr="00AF7730">
        <w:t>）退的那一位计算时要注意减去</w:t>
      </w:r>
      <w:r w:rsidRPr="00AF7730">
        <w:t>1</w:t>
      </w:r>
      <w:r w:rsidRPr="00AF7730">
        <w:t>；（</w:t>
      </w:r>
      <w:r w:rsidRPr="00AF7730">
        <w:t>5</w:t>
      </w:r>
      <w:r w:rsidRPr="00AF7730">
        <w:t>）借的那一位计算时要注意加上原来的数。</w:t>
      </w:r>
    </w:p>
    <w:p w:rsidR="00FA5299" w:rsidRPr="00AF7730" w:rsidRDefault="00AF7730" w:rsidP="00AF7730">
      <w:pPr>
        <w:spacing w:after="0" w:line="360" w:lineRule="auto"/>
      </w:pPr>
      <w:r w:rsidRPr="00AF7730">
        <w:t>5.</w:t>
      </w:r>
      <w:r w:rsidRPr="00AF7730">
        <w:t>【答案】</w:t>
      </w:r>
      <w:r w:rsidRPr="00AF7730">
        <w:t xml:space="preserve"> </w:t>
      </w:r>
      <w:r w:rsidRPr="00AF7730">
        <w:t>正确</w:t>
      </w:r>
      <w:r w:rsidRPr="00AF7730">
        <w:t xml:space="preserve">   </w:t>
      </w:r>
    </w:p>
    <w:p w:rsidR="00FA5299" w:rsidRPr="00AF7730" w:rsidRDefault="00AF7730" w:rsidP="00AF7730">
      <w:pPr>
        <w:spacing w:after="0" w:line="360" w:lineRule="auto"/>
      </w:pPr>
      <w:r w:rsidRPr="00AF7730">
        <w:lastRenderedPageBreak/>
        <w:t>【解析】【解答】解：做笔算减法时，哪一位上的数不够减时，从前一位退一当十，再减。</w:t>
      </w:r>
      <w:r w:rsidRPr="00AF7730">
        <w:br/>
        <w:t xml:space="preserve"> </w:t>
      </w:r>
      <w:r w:rsidRPr="00AF7730">
        <w:t>故答案为：正确。</w:t>
      </w:r>
      <w:r w:rsidRPr="00AF7730">
        <w:t xml:space="preserve"> </w:t>
      </w:r>
    </w:p>
    <w:p w:rsidR="00FA5299" w:rsidRPr="00AF7730" w:rsidRDefault="00AF7730" w:rsidP="00AF7730">
      <w:pPr>
        <w:spacing w:after="0" w:line="360" w:lineRule="auto"/>
      </w:pPr>
      <w:r w:rsidRPr="00AF7730">
        <w:t>【分析】做笔算减法时，要把相同数位对齐，从个位减起，哪一位上的数不够减时，就从上一位退一当十，再减。</w:t>
      </w:r>
    </w:p>
    <w:p w:rsidR="00FA5299" w:rsidRPr="00AF7730" w:rsidRDefault="00AF7730" w:rsidP="00AF7730">
      <w:pPr>
        <w:spacing w:after="0" w:line="360" w:lineRule="auto"/>
      </w:pPr>
      <w:r w:rsidRPr="00AF7730">
        <w:t>6.</w:t>
      </w:r>
      <w:r w:rsidRPr="00AF7730">
        <w:t>【答案】</w:t>
      </w:r>
      <w:r w:rsidRPr="00AF7730">
        <w:t xml:space="preserve"> </w:t>
      </w:r>
      <w:r w:rsidRPr="00AF7730">
        <w:t>错误</w:t>
      </w:r>
      <w:r w:rsidRPr="00AF7730">
        <w:t xml:space="preserve">   </w:t>
      </w:r>
    </w:p>
    <w:p w:rsidR="00FA5299" w:rsidRPr="00AF7730" w:rsidRDefault="00AF7730" w:rsidP="00AF7730">
      <w:pPr>
        <w:spacing w:after="0" w:line="360" w:lineRule="auto"/>
      </w:pPr>
      <w:r w:rsidRPr="00AF7730">
        <w:t>【解析】这是易混点哦</w:t>
      </w:r>
      <w:r w:rsidRPr="00AF7730">
        <w:t>!</w:t>
      </w:r>
      <w:r w:rsidRPr="00AF7730">
        <w:t>在本题中，十位上的</w:t>
      </w:r>
      <w:r w:rsidRPr="00AF7730">
        <w:t>2</w:t>
      </w:r>
      <w:r w:rsidRPr="00AF7730">
        <w:t>减</w:t>
      </w:r>
      <w:r w:rsidRPr="00AF7730">
        <w:t>8</w:t>
      </w:r>
      <w:r w:rsidRPr="00AF7730">
        <w:t>不够减，要从百位上退</w:t>
      </w:r>
      <w:r w:rsidRPr="00AF7730">
        <w:t>1</w:t>
      </w:r>
      <w:r w:rsidRPr="00AF7730">
        <w:t>，在十位上加</w:t>
      </w:r>
      <w:r w:rsidRPr="00AF7730">
        <w:t>10</w:t>
      </w:r>
      <w:r w:rsidRPr="00AF7730">
        <w:t>，即用</w:t>
      </w:r>
      <w:r w:rsidRPr="00AF7730">
        <w:t>12</w:t>
      </w:r>
      <w:r w:rsidRPr="00AF7730">
        <w:t>去减</w:t>
      </w:r>
      <w:r w:rsidRPr="00AF7730">
        <w:t>8</w:t>
      </w:r>
      <w:r w:rsidRPr="00AF7730">
        <w:t>，而不是用减数中的</w:t>
      </w:r>
      <w:r w:rsidRPr="00AF7730">
        <w:t>8</w:t>
      </w:r>
      <w:r w:rsidRPr="00AF7730">
        <w:t>去减被减数中的</w:t>
      </w:r>
      <w:r w:rsidRPr="00AF7730">
        <w:t>2</w:t>
      </w:r>
      <w:r w:rsidRPr="00AF7730">
        <w:t>。计算时可不能出现哪一位上的数不够减，就倒过来减的错误呀</w:t>
      </w:r>
      <w:r w:rsidRPr="00AF7730">
        <w:t xml:space="preserve">! </w:t>
      </w:r>
    </w:p>
    <w:p w:rsidR="00FA5299" w:rsidRPr="00AF7730" w:rsidRDefault="00AF7730" w:rsidP="00AF7730">
      <w:pPr>
        <w:spacing w:after="0" w:line="360" w:lineRule="auto"/>
      </w:pPr>
      <w:r w:rsidRPr="00AF7730">
        <w:t>正确算法：</w:t>
      </w:r>
    </w:p>
    <w:p w:rsidR="00FA5299" w:rsidRPr="00AF7730" w:rsidRDefault="006D0D2A" w:rsidP="00AF7730">
      <w:pPr>
        <w:spacing w:after="0" w:line="360" w:lineRule="auto"/>
      </w:pPr>
      <w:r w:rsidRPr="00E85ECA">
        <w:rPr>
          <w:noProof/>
          <w:lang w:eastAsia="zh-CN"/>
        </w:rPr>
        <w:pict>
          <v:shape id="图片 11" o:spid="_x0000_i1028" type="#_x0000_t75" style="width:50.25pt;height:46.5pt;visibility:visible;mso-wrap-style:square">
            <v:imagedata r:id="rId17" o:title=""/>
          </v:shape>
        </w:pict>
      </w:r>
      <w:r w:rsidR="00AF7730" w:rsidRPr="00AF7730">
        <w:t> </w:t>
      </w:r>
    </w:p>
    <w:p w:rsidR="00FA5299" w:rsidRPr="00AF7730" w:rsidRDefault="00AF7730" w:rsidP="00AF7730">
      <w:pPr>
        <w:spacing w:line="360" w:lineRule="auto"/>
      </w:pPr>
      <w:r w:rsidRPr="00AF7730">
        <w:t>三、填空题</w:t>
      </w:r>
    </w:p>
    <w:p w:rsidR="00FA5299" w:rsidRPr="00AF7730" w:rsidRDefault="00AF7730" w:rsidP="00AF7730">
      <w:pPr>
        <w:spacing w:after="0" w:line="360" w:lineRule="auto"/>
      </w:pPr>
      <w:r w:rsidRPr="00AF7730">
        <w:t>7.</w:t>
      </w:r>
      <w:r w:rsidRPr="00AF7730">
        <w:t>【答案】</w:t>
      </w:r>
      <w:r w:rsidRPr="00AF7730">
        <w:t xml:space="preserve"> 250 </w:t>
      </w:r>
      <w:r w:rsidRPr="00AF7730">
        <w:br/>
        <w:t xml:space="preserve">   </w:t>
      </w:r>
    </w:p>
    <w:p w:rsidR="00FA5299" w:rsidRPr="00AF7730" w:rsidRDefault="00AF7730" w:rsidP="00AF7730">
      <w:pPr>
        <w:spacing w:after="0" w:line="360" w:lineRule="auto"/>
      </w:pPr>
      <w:r w:rsidRPr="00AF7730">
        <w:t>【解析】【解答】</w:t>
      </w:r>
      <w:r w:rsidRPr="00AF7730">
        <w:t>600-350=250.</w:t>
      </w:r>
      <w:r w:rsidRPr="00AF7730">
        <w:br/>
        <w:t xml:space="preserve"> </w:t>
      </w:r>
      <w:r w:rsidRPr="00AF7730">
        <w:t>故答案为：</w:t>
      </w:r>
      <w:r w:rsidRPr="00AF7730">
        <w:t xml:space="preserve">250. </w:t>
      </w:r>
    </w:p>
    <w:p w:rsidR="00FA5299" w:rsidRPr="00AF7730" w:rsidRDefault="00AF7730" w:rsidP="00AF7730">
      <w:pPr>
        <w:spacing w:after="0" w:line="360" w:lineRule="auto"/>
      </w:pPr>
      <w:r w:rsidRPr="00AF7730">
        <w:t>【分析】已知两个数的和与一个加数，求另一个加数，用和</w:t>
      </w:r>
      <w:r w:rsidRPr="00AF7730">
        <w:t>-</w:t>
      </w:r>
      <w:r w:rsidRPr="00AF7730">
        <w:t>一个加数</w:t>
      </w:r>
      <w:r w:rsidRPr="00AF7730">
        <w:t>=</w:t>
      </w:r>
      <w:r w:rsidRPr="00AF7730">
        <w:t>另一个加数，据此列式解答</w:t>
      </w:r>
      <w:r w:rsidRPr="00AF7730">
        <w:t>.</w:t>
      </w:r>
    </w:p>
    <w:p w:rsidR="00FA5299" w:rsidRPr="00AF7730" w:rsidRDefault="00AF7730" w:rsidP="00AF7730">
      <w:pPr>
        <w:spacing w:after="0" w:line="360" w:lineRule="auto"/>
      </w:pPr>
      <w:r w:rsidRPr="00AF7730">
        <w:t>8.</w:t>
      </w:r>
      <w:r w:rsidRPr="00AF7730">
        <w:t>【答案】</w:t>
      </w:r>
      <w:r w:rsidRPr="00AF7730">
        <w:t xml:space="preserve"> 275   </w:t>
      </w:r>
    </w:p>
    <w:p w:rsidR="00FA5299" w:rsidRPr="00AF7730" w:rsidRDefault="00AF7730" w:rsidP="00AF7730">
      <w:pPr>
        <w:spacing w:after="0" w:line="360" w:lineRule="auto"/>
      </w:pPr>
      <w:r w:rsidRPr="00AF7730">
        <w:t>【解析】【解答】</w:t>
      </w:r>
      <w:r w:rsidRPr="00AF7730">
        <w:br/>
        <w:t xml:space="preserve">  </w:t>
      </w:r>
      <w:r w:rsidR="006D0D2A" w:rsidRPr="00E85ECA">
        <w:rPr>
          <w:noProof/>
          <w:lang w:eastAsia="zh-CN"/>
        </w:rPr>
        <w:pict>
          <v:shape id="图片 12" o:spid="_x0000_i1027" type="#_x0000_t75" style="width:24.75pt;height:46.5pt;visibility:visible;mso-wrap-style:square">
            <v:imagedata r:id="rId18" o:title=""/>
          </v:shape>
        </w:pict>
      </w:r>
      <w:r w:rsidRPr="00AF7730">
        <w:br/>
        <w:t xml:space="preserve"> </w:t>
      </w:r>
      <w:r w:rsidRPr="00AF7730">
        <w:t>故答案为：</w:t>
      </w:r>
      <w:r w:rsidRPr="00AF7730">
        <w:t xml:space="preserve">275 </w:t>
      </w:r>
    </w:p>
    <w:p w:rsidR="00FA5299" w:rsidRPr="00AF7730" w:rsidRDefault="00AF7730" w:rsidP="00AF7730">
      <w:pPr>
        <w:spacing w:after="0" w:line="360" w:lineRule="auto"/>
      </w:pPr>
      <w:r w:rsidRPr="00AF7730">
        <w:t>【分析】整数减法计算法则</w:t>
      </w:r>
      <w:r w:rsidRPr="00AF7730">
        <w:t>:</w:t>
      </w:r>
      <w:r w:rsidRPr="00AF7730">
        <w:t>相同数位对齐，从低位减起，哪一位上的数不够减，就从它的前一位退一作十，和本位上的数合并在一起，再减</w:t>
      </w:r>
      <w:r w:rsidRPr="00AF7730">
        <w:t>.</w:t>
      </w:r>
    </w:p>
    <w:p w:rsidR="00FA5299" w:rsidRPr="00AF7730" w:rsidRDefault="00AF7730" w:rsidP="00AF7730">
      <w:pPr>
        <w:spacing w:after="0" w:line="360" w:lineRule="auto"/>
      </w:pPr>
      <w:r w:rsidRPr="00AF7730">
        <w:t>9.</w:t>
      </w:r>
      <w:r w:rsidRPr="00AF7730">
        <w:t>【答案】</w:t>
      </w:r>
      <w:r w:rsidRPr="00AF7730">
        <w:t xml:space="preserve"> 81</w:t>
      </w:r>
      <w:r w:rsidRPr="00AF7730">
        <w:t>；</w:t>
      </w:r>
      <w:r w:rsidRPr="00AF7730">
        <w:t xml:space="preserve">94   </w:t>
      </w:r>
    </w:p>
    <w:p w:rsidR="00FA5299" w:rsidRPr="00AF7730" w:rsidRDefault="00AF7730" w:rsidP="00AF7730">
      <w:pPr>
        <w:spacing w:after="0" w:line="360" w:lineRule="auto"/>
      </w:pPr>
      <w:r w:rsidRPr="00AF7730">
        <w:lastRenderedPageBreak/>
        <w:t>【解析】【解答】根据图例计算如下：</w:t>
      </w:r>
      <w:r w:rsidRPr="00AF7730">
        <w:br/>
        <w:t xml:space="preserve"> </w:t>
      </w:r>
      <w:r w:rsidR="006D0D2A" w:rsidRPr="00E85ECA">
        <w:rPr>
          <w:noProof/>
          <w:lang w:eastAsia="zh-CN"/>
        </w:rPr>
        <w:pict>
          <v:shape id="图片 13" o:spid="_x0000_i1026" type="#_x0000_t75" style="width:93.75pt;height:99pt;visibility:visible;mso-wrap-style:square">
            <v:imagedata r:id="rId19" o:title=""/>
          </v:shape>
        </w:pict>
      </w:r>
      <w:r w:rsidRPr="00AF7730">
        <w:t>；</w:t>
      </w:r>
      <w:r w:rsidR="006D0D2A" w:rsidRPr="00E85ECA">
        <w:rPr>
          <w:noProof/>
          <w:lang w:eastAsia="zh-CN"/>
        </w:rPr>
        <w:pict>
          <v:shape id="图片 14" o:spid="_x0000_i1025" type="#_x0000_t75" style="width:94.5pt;height:100.5pt;visibility:visible;mso-wrap-style:square">
            <v:imagedata r:id="rId20" o:title=""/>
          </v:shape>
        </w:pict>
      </w:r>
      <w:r w:rsidRPr="00AF7730">
        <w:t>.</w:t>
      </w:r>
      <w:r w:rsidRPr="00AF7730">
        <w:br/>
        <w:t xml:space="preserve"> </w:t>
      </w:r>
      <w:r w:rsidRPr="00AF7730">
        <w:t>故答案为：</w:t>
      </w:r>
      <w:r w:rsidRPr="00AF7730">
        <w:t>81</w:t>
      </w:r>
      <w:r w:rsidRPr="00AF7730">
        <w:t>；</w:t>
      </w:r>
      <w:r w:rsidRPr="00AF7730">
        <w:t xml:space="preserve">94. </w:t>
      </w:r>
    </w:p>
    <w:p w:rsidR="00FA5299" w:rsidRPr="00AF7730" w:rsidRDefault="00AF7730" w:rsidP="00AF7730">
      <w:pPr>
        <w:spacing w:after="0" w:line="360" w:lineRule="auto"/>
      </w:pPr>
      <w:r w:rsidRPr="00AF7730">
        <w:t>【分析】根据整数减法计算法则：</w:t>
      </w:r>
      <w:r w:rsidRPr="00AF7730">
        <w:t xml:space="preserve"> </w:t>
      </w:r>
      <w:r w:rsidRPr="00AF7730">
        <w:t>相同数位对齐，从低位减起，哪一位上的数不够减，就从它的前一位退一作十，和本位上的数合并在一起，再减，据此解答</w:t>
      </w:r>
      <w:r w:rsidRPr="00AF7730">
        <w:t>.</w:t>
      </w:r>
    </w:p>
    <w:p w:rsidR="00FA5299" w:rsidRPr="00AF7730" w:rsidRDefault="00AF7730" w:rsidP="00AF7730">
      <w:pPr>
        <w:spacing w:after="0" w:line="360" w:lineRule="auto"/>
      </w:pPr>
      <w:r w:rsidRPr="00AF7730">
        <w:t>10.</w:t>
      </w:r>
      <w:r w:rsidRPr="00AF7730">
        <w:t>【答案】</w:t>
      </w:r>
      <w:r w:rsidRPr="00AF7730">
        <w:t xml:space="preserve"> 438</w:t>
      </w:r>
      <w:r w:rsidRPr="00AF7730">
        <w:t>，</w:t>
      </w:r>
      <w:r w:rsidRPr="00AF7730">
        <w:t>244</w:t>
      </w:r>
      <w:r w:rsidRPr="00AF7730">
        <w:t>，</w:t>
      </w:r>
      <w:r w:rsidRPr="00AF7730">
        <w:t>518</w:t>
      </w:r>
      <w:r w:rsidRPr="00AF7730">
        <w:t>，</w:t>
      </w:r>
      <w:r w:rsidRPr="00AF7730">
        <w:t>199</w:t>
      </w:r>
      <w:r w:rsidRPr="00AF7730">
        <w:t>，</w:t>
      </w:r>
      <w:r w:rsidRPr="00AF7730">
        <w:t>504</w:t>
      </w:r>
      <w:r w:rsidRPr="00AF7730">
        <w:t>，</w:t>
      </w:r>
      <w:r w:rsidRPr="00AF7730">
        <w:t>404</w:t>
      </w:r>
      <w:r w:rsidRPr="00AF7730">
        <w:t>，</w:t>
      </w:r>
      <w:r w:rsidRPr="00AF7730">
        <w:t>294</w:t>
      </w:r>
      <w:r w:rsidRPr="00AF7730">
        <w:t>，</w:t>
      </w:r>
      <w:r w:rsidRPr="00AF7730">
        <w:t>299</w:t>
      </w:r>
      <w:r w:rsidRPr="00AF7730">
        <w:t>，</w:t>
      </w:r>
      <w:r w:rsidRPr="00AF7730">
        <w:t>2</w:t>
      </w:r>
      <w:r w:rsidRPr="00AF7730">
        <w:t>，</w:t>
      </w:r>
      <w:r w:rsidRPr="00AF7730">
        <w:t>5</w:t>
      </w:r>
      <w:r w:rsidRPr="00AF7730">
        <w:t>，</w:t>
      </w:r>
      <w:r w:rsidRPr="00AF7730">
        <w:t>7</w:t>
      </w:r>
      <w:r w:rsidRPr="00AF7730">
        <w:t>，</w:t>
      </w:r>
      <w:r w:rsidRPr="00AF7730">
        <w:t>3</w:t>
      </w:r>
      <w:r w:rsidRPr="00AF7730">
        <w:t>，</w:t>
      </w:r>
      <w:r w:rsidRPr="00AF7730">
        <w:t>3</w:t>
      </w:r>
      <w:r w:rsidRPr="00AF7730">
        <w:t>，</w:t>
      </w:r>
      <w:r w:rsidRPr="00AF7730">
        <w:t xml:space="preserve">3   </w:t>
      </w:r>
    </w:p>
    <w:p w:rsidR="00FA5299" w:rsidRPr="00AF7730" w:rsidRDefault="00AF7730" w:rsidP="00AF7730">
      <w:pPr>
        <w:spacing w:after="0" w:line="360" w:lineRule="auto"/>
      </w:pPr>
      <w:r w:rsidRPr="00AF7730">
        <w:t>【解析】【分析】整数减法计算法则</w:t>
      </w:r>
      <w:r w:rsidRPr="00AF7730">
        <w:t>:</w:t>
      </w:r>
      <w:r w:rsidRPr="00AF7730">
        <w:t>相同数位对齐，从低位减起，哪一位上的数不够减，就从它的前一位退一作十，和本位上的数合并在一起，再减</w:t>
      </w:r>
      <w:r w:rsidRPr="00AF7730">
        <w:t>.</w:t>
      </w:r>
    </w:p>
    <w:p w:rsidR="00FA5299" w:rsidRPr="00AF7730" w:rsidRDefault="00AF7730" w:rsidP="00AF7730">
      <w:pPr>
        <w:spacing w:line="360" w:lineRule="auto"/>
      </w:pPr>
      <w:r w:rsidRPr="00AF7730">
        <w:t>四、解答题</w:t>
      </w:r>
    </w:p>
    <w:p w:rsidR="00FA5299" w:rsidRPr="00AF7730" w:rsidRDefault="00AF7730" w:rsidP="00AF7730">
      <w:pPr>
        <w:spacing w:after="0" w:line="360" w:lineRule="auto"/>
      </w:pPr>
      <w:r w:rsidRPr="00AF7730">
        <w:t>11.</w:t>
      </w:r>
      <w:r w:rsidRPr="00AF7730">
        <w:t>【答案】解：</w:t>
      </w:r>
      <w:r w:rsidRPr="00AF7730">
        <w:t>762-189=573.</w:t>
      </w:r>
      <w:r w:rsidRPr="00AF7730">
        <w:br/>
      </w:r>
      <w:r w:rsidRPr="00AF7730">
        <w:t>答：另一个加数是</w:t>
      </w:r>
      <w:r w:rsidRPr="00AF7730">
        <w:t>573.</w:t>
      </w:r>
      <w:r w:rsidRPr="00AF7730">
        <w:br/>
        <w:t xml:space="preserve">  </w:t>
      </w:r>
    </w:p>
    <w:p w:rsidR="00FA5299" w:rsidRPr="00AF7730" w:rsidRDefault="00AF7730" w:rsidP="00AF7730">
      <w:pPr>
        <w:spacing w:after="0" w:line="360" w:lineRule="auto"/>
      </w:pPr>
      <w:r w:rsidRPr="00AF7730">
        <w:t>【解析】【分析】根据减法的意义，已知两个数的和与其中一个加数，求另一个加数，用减法计算，据此列式解答</w:t>
      </w:r>
      <w:r w:rsidRPr="00AF7730">
        <w:t>.</w:t>
      </w:r>
    </w:p>
    <w:p w:rsidR="00FA5299" w:rsidRPr="00AF7730" w:rsidRDefault="00AF7730" w:rsidP="00AF7730">
      <w:pPr>
        <w:spacing w:after="0" w:line="360" w:lineRule="auto"/>
      </w:pPr>
      <w:r w:rsidRPr="00AF7730">
        <w:t>12.</w:t>
      </w:r>
      <w:r w:rsidRPr="00AF7730">
        <w:t>【答案】</w:t>
      </w:r>
      <w:r w:rsidRPr="00AF7730">
        <w:t xml:space="preserve"> </w:t>
      </w:r>
      <w:r w:rsidRPr="00AF7730">
        <w:t>（</w:t>
      </w:r>
      <w:r w:rsidRPr="00AF7730">
        <w:t>1</w:t>
      </w:r>
      <w:r w:rsidRPr="00AF7730">
        <w:t>）解：</w:t>
      </w:r>
      <w:r w:rsidRPr="00AF7730">
        <w:t>900</w:t>
      </w:r>
      <w:r w:rsidRPr="00AF7730">
        <w:t>﹣</w:t>
      </w:r>
      <w:r w:rsidRPr="00AF7730">
        <w:t>360</w:t>
      </w:r>
      <w:r w:rsidRPr="00AF7730">
        <w:t>﹣</w:t>
      </w:r>
      <w:r w:rsidRPr="00AF7730">
        <w:t xml:space="preserve">360   </w:t>
      </w:r>
    </w:p>
    <w:p w:rsidR="00FA5299" w:rsidRPr="00AF7730" w:rsidRDefault="00AF7730" w:rsidP="00AF7730">
      <w:pPr>
        <w:spacing w:after="0" w:line="360" w:lineRule="auto"/>
      </w:pPr>
      <w:r w:rsidRPr="00AF7730">
        <w:t>＝</w:t>
      </w:r>
      <w:r w:rsidRPr="00AF7730">
        <w:t>540</w:t>
      </w:r>
      <w:r w:rsidRPr="00AF7730">
        <w:t>﹣</w:t>
      </w:r>
      <w:r w:rsidRPr="00AF7730">
        <w:t>360</w:t>
      </w:r>
    </w:p>
    <w:p w:rsidR="00FA5299" w:rsidRPr="00AF7730" w:rsidRDefault="00AF7730" w:rsidP="00AF7730">
      <w:pPr>
        <w:spacing w:after="0" w:line="360" w:lineRule="auto"/>
      </w:pPr>
      <w:r w:rsidRPr="00AF7730">
        <w:t>＝</w:t>
      </w:r>
      <w:r w:rsidRPr="00AF7730">
        <w:t>180</w:t>
      </w:r>
      <w:r w:rsidRPr="00AF7730">
        <w:t>（本）</w:t>
      </w:r>
    </w:p>
    <w:p w:rsidR="00AF7730" w:rsidRPr="00AF7730" w:rsidRDefault="00AF7730" w:rsidP="00AF7730">
      <w:pPr>
        <w:spacing w:after="0" w:line="360" w:lineRule="auto"/>
      </w:pPr>
      <w:r w:rsidRPr="00AF7730">
        <w:t>答：英语练习册有</w:t>
      </w:r>
      <w:r w:rsidRPr="00AF7730">
        <w:t>180</w:t>
      </w:r>
      <w:r w:rsidRPr="00AF7730">
        <w:t>本。</w:t>
      </w:r>
    </w:p>
    <w:p w:rsidR="00FA5299" w:rsidRPr="00AF7730" w:rsidRDefault="00AF7730" w:rsidP="00AF7730">
      <w:pPr>
        <w:spacing w:after="0" w:line="360" w:lineRule="auto"/>
      </w:pPr>
      <w:r w:rsidRPr="00AF7730">
        <w:t>（</w:t>
      </w:r>
      <w:r w:rsidRPr="00AF7730">
        <w:t>2</w:t>
      </w:r>
      <w:r w:rsidRPr="00AF7730">
        <w:t>）解：</w:t>
      </w:r>
      <w:r w:rsidRPr="00AF7730">
        <w:t>360</w:t>
      </w:r>
      <w:r w:rsidRPr="00AF7730">
        <w:t>＞</w:t>
      </w:r>
      <w:r w:rsidRPr="00AF7730">
        <w:t xml:space="preserve">180   </w:t>
      </w:r>
    </w:p>
    <w:p w:rsidR="00FA5299" w:rsidRPr="00AF7730" w:rsidRDefault="00AF7730" w:rsidP="00AF7730">
      <w:pPr>
        <w:spacing w:after="0" w:line="360" w:lineRule="auto"/>
      </w:pPr>
      <w:r w:rsidRPr="00AF7730">
        <w:t>360</w:t>
      </w:r>
      <w:r w:rsidRPr="00AF7730">
        <w:t>﹣</w:t>
      </w:r>
      <w:r w:rsidRPr="00AF7730">
        <w:t>180</w:t>
      </w:r>
      <w:r w:rsidRPr="00AF7730">
        <w:t>＝</w:t>
      </w:r>
      <w:r w:rsidRPr="00AF7730">
        <w:t>180</w:t>
      </w:r>
      <w:r w:rsidRPr="00AF7730">
        <w:t>（本）</w:t>
      </w:r>
    </w:p>
    <w:p w:rsidR="00FA5299" w:rsidRPr="00AF7730" w:rsidRDefault="00AF7730" w:rsidP="00AF7730">
      <w:pPr>
        <w:spacing w:after="0" w:line="360" w:lineRule="auto"/>
      </w:pPr>
      <w:r w:rsidRPr="00AF7730">
        <w:t>答：数学练习册多，多多</w:t>
      </w:r>
      <w:r w:rsidRPr="00AF7730">
        <w:t>180</w:t>
      </w:r>
      <w:r w:rsidRPr="00AF7730">
        <w:t>本。</w:t>
      </w:r>
    </w:p>
    <w:p w:rsidR="00FA5299" w:rsidRPr="00AF7730" w:rsidRDefault="00AF7730" w:rsidP="00AF7730">
      <w:pPr>
        <w:spacing w:after="0" w:line="360" w:lineRule="auto"/>
      </w:pPr>
      <w:r w:rsidRPr="00AF7730">
        <w:t>【解析】【分析】（</w:t>
      </w:r>
      <w:r w:rsidRPr="00AF7730">
        <w:t>1</w:t>
      </w:r>
      <w:r w:rsidRPr="00AF7730">
        <w:t>）英语练习册的本数</w:t>
      </w:r>
      <w:r w:rsidRPr="00AF7730">
        <w:t>=</w:t>
      </w:r>
      <w:r w:rsidRPr="00AF7730">
        <w:t>学校一共买来练习册的本数</w:t>
      </w:r>
      <w:r w:rsidRPr="00AF7730">
        <w:t>-</w:t>
      </w:r>
      <w:r w:rsidRPr="00AF7730">
        <w:t>语文练习册的本数</w:t>
      </w:r>
      <w:r w:rsidRPr="00AF7730">
        <w:t>-</w:t>
      </w:r>
      <w:r w:rsidRPr="00AF7730">
        <w:t>数学练习册的本数，据此代入数据作答即可；</w:t>
      </w:r>
      <w:r w:rsidRPr="00AF7730">
        <w:br/>
        <w:t xml:space="preserve"> </w:t>
      </w:r>
      <w:r w:rsidRPr="00AF7730">
        <w:t>（</w:t>
      </w:r>
      <w:r w:rsidRPr="00AF7730">
        <w:t>2</w:t>
      </w:r>
      <w:r w:rsidRPr="00AF7730">
        <w:t>）将（</w:t>
      </w:r>
      <w:r w:rsidRPr="00AF7730">
        <w:t>1</w:t>
      </w:r>
      <w:r w:rsidRPr="00AF7730">
        <w:t>）计算出的结果与数学练习册的本数进行比较，那么多的本数</w:t>
      </w:r>
      <w:r w:rsidRPr="00AF7730">
        <w:t>=</w:t>
      </w:r>
      <w:r w:rsidRPr="00AF7730">
        <w:t>练习册本数多的本数</w:t>
      </w:r>
      <w:r w:rsidRPr="00AF7730">
        <w:t>-</w:t>
      </w:r>
      <w:r w:rsidRPr="00AF7730">
        <w:t>练习册本数少的本数，据此代入数据作答即可。</w:t>
      </w:r>
    </w:p>
    <w:p w:rsidR="00FA5299" w:rsidRPr="00AF7730" w:rsidRDefault="00AF7730" w:rsidP="00AF7730">
      <w:pPr>
        <w:spacing w:line="360" w:lineRule="auto"/>
      </w:pPr>
      <w:r w:rsidRPr="00AF7730">
        <w:t>五、综合题</w:t>
      </w:r>
    </w:p>
    <w:p w:rsidR="00FA5299" w:rsidRPr="00AF7730" w:rsidRDefault="00AF7730" w:rsidP="00AF7730">
      <w:pPr>
        <w:spacing w:after="0" w:line="360" w:lineRule="auto"/>
      </w:pPr>
      <w:r w:rsidRPr="00AF7730">
        <w:lastRenderedPageBreak/>
        <w:t>13.</w:t>
      </w:r>
      <w:r w:rsidRPr="00AF7730">
        <w:t>【答案】</w:t>
      </w:r>
      <w:r w:rsidRPr="00AF7730">
        <w:t xml:space="preserve"> </w:t>
      </w:r>
      <w:r w:rsidRPr="00AF7730">
        <w:t>（</w:t>
      </w:r>
      <w:r w:rsidRPr="00AF7730">
        <w:t>1</w:t>
      </w:r>
      <w:r w:rsidRPr="00AF7730">
        <w:t>）</w:t>
      </w:r>
      <w:r w:rsidRPr="00AF7730">
        <w:t>√</w:t>
      </w:r>
      <w:r w:rsidRPr="00AF7730">
        <w:t>；</w:t>
      </w:r>
      <w:r w:rsidRPr="00AF7730">
        <w:t>√</w:t>
      </w:r>
      <w:r w:rsidRPr="00AF7730">
        <w:t>；</w:t>
      </w:r>
      <w:r w:rsidRPr="00AF7730">
        <w:t>×</w:t>
      </w:r>
      <w:r w:rsidRPr="00AF7730">
        <w:t>；</w:t>
      </w:r>
      <w:r w:rsidRPr="00AF7730">
        <w:t>×</w:t>
      </w:r>
      <w:r w:rsidRPr="00AF7730">
        <w:t>；</w:t>
      </w:r>
      <w:r w:rsidRPr="00AF7730">
        <w:t>√</w:t>
      </w:r>
      <w:r w:rsidRPr="00AF7730">
        <w:t>；</w:t>
      </w:r>
      <w:r w:rsidRPr="00AF7730">
        <w:t>×</w:t>
      </w:r>
      <w:r w:rsidRPr="00AF7730">
        <w:br/>
      </w:r>
      <w:r w:rsidRPr="00AF7730">
        <w:t>（</w:t>
      </w:r>
      <w:r w:rsidRPr="00AF7730">
        <w:t>2</w:t>
      </w:r>
      <w:r w:rsidRPr="00AF7730">
        <w:t>）</w:t>
      </w:r>
      <w:r w:rsidRPr="00AF7730">
        <w:t>x</w:t>
      </w:r>
      <w:r w:rsidRPr="00AF7730">
        <w:t>；</w:t>
      </w:r>
      <w:r w:rsidRPr="00AF7730">
        <w:t>√</w:t>
      </w:r>
      <w:r w:rsidRPr="00AF7730">
        <w:t>；</w:t>
      </w:r>
      <w:r w:rsidRPr="00AF7730">
        <w:t>×</w:t>
      </w:r>
      <w:r w:rsidRPr="00AF7730">
        <w:t>；</w:t>
      </w:r>
      <w:r w:rsidRPr="00AF7730">
        <w:t>×</w:t>
      </w:r>
      <w:r w:rsidRPr="00AF7730">
        <w:t>；</w:t>
      </w:r>
      <w:r w:rsidRPr="00AF7730">
        <w:t>√</w:t>
      </w:r>
      <w:r w:rsidRPr="00AF7730">
        <w:t>；</w:t>
      </w:r>
      <w:r w:rsidRPr="00AF7730">
        <w:t xml:space="preserve">√   </w:t>
      </w:r>
    </w:p>
    <w:p w:rsidR="00FA5299" w:rsidRPr="00AF7730" w:rsidRDefault="00AF7730" w:rsidP="00AF7730">
      <w:pPr>
        <w:spacing w:after="0" w:line="360" w:lineRule="auto"/>
      </w:pPr>
      <w:r w:rsidRPr="00AF7730">
        <w:t>【解析】【解答】解：（</w:t>
      </w:r>
      <w:r w:rsidRPr="00AF7730">
        <w:t>1</w:t>
      </w:r>
      <w:r w:rsidRPr="00AF7730">
        <w:t>）</w:t>
      </w:r>
      <w:r w:rsidRPr="00AF7730">
        <w:t>450-190=260</w:t>
      </w:r>
      <w:r w:rsidRPr="00AF7730">
        <w:t>，</w:t>
      </w:r>
      <w:r w:rsidRPr="00AF7730">
        <w:t>260&lt;300</w:t>
      </w:r>
      <w:r w:rsidRPr="00AF7730">
        <w:t>；</w:t>
      </w:r>
      <w:r w:rsidRPr="00AF7730">
        <w:t>720-450=270</w:t>
      </w:r>
      <w:r w:rsidRPr="00AF7730">
        <w:t>，</w:t>
      </w:r>
      <w:r w:rsidRPr="00AF7730">
        <w:t>270&lt;300</w:t>
      </w:r>
      <w:r w:rsidRPr="00AF7730">
        <w:t>；</w:t>
      </w:r>
      <w:r w:rsidRPr="00AF7730">
        <w:t>590-260=330</w:t>
      </w:r>
      <w:r w:rsidRPr="00AF7730">
        <w:t>，</w:t>
      </w:r>
      <w:r w:rsidRPr="00AF7730">
        <w:t>330&gt;300</w:t>
      </w:r>
      <w:r w:rsidRPr="00AF7730">
        <w:t>；</w:t>
      </w:r>
      <w:r w:rsidRPr="00AF7730">
        <w:t>128+189=317</w:t>
      </w:r>
      <w:r w:rsidRPr="00AF7730">
        <w:t>，</w:t>
      </w:r>
      <w:r w:rsidRPr="00AF7730">
        <w:t>317&gt;300</w:t>
      </w:r>
      <w:r w:rsidRPr="00AF7730">
        <w:t>；</w:t>
      </w:r>
      <w:r w:rsidRPr="00AF7730">
        <w:t>90+63=153</w:t>
      </w:r>
      <w:r w:rsidRPr="00AF7730">
        <w:t>，</w:t>
      </w:r>
      <w:r w:rsidRPr="00AF7730">
        <w:t>153&lt;300</w:t>
      </w:r>
      <w:r w:rsidRPr="00AF7730">
        <w:t>；</w:t>
      </w:r>
      <w:r w:rsidRPr="00AF7730">
        <w:t>206+100=306</w:t>
      </w:r>
      <w:r w:rsidRPr="00AF7730">
        <w:t>，</w:t>
      </w:r>
      <w:r w:rsidRPr="00AF7730">
        <w:t>306&gt;300</w:t>
      </w:r>
      <w:r w:rsidRPr="00AF7730">
        <w:t>；（</w:t>
      </w:r>
      <w:r w:rsidRPr="00AF7730">
        <w:t>2</w:t>
      </w:r>
      <w:r w:rsidRPr="00AF7730">
        <w:t>）</w:t>
      </w:r>
      <w:r w:rsidRPr="00AF7730">
        <w:t>940-490=350</w:t>
      </w:r>
      <w:r w:rsidRPr="00AF7730">
        <w:t>，</w:t>
      </w:r>
      <w:r w:rsidRPr="00AF7730">
        <w:t>350&lt;500</w:t>
      </w:r>
      <w:r w:rsidRPr="00AF7730">
        <w:t>；</w:t>
      </w:r>
      <w:r w:rsidRPr="00AF7730">
        <w:t>720-210=510</w:t>
      </w:r>
      <w:r w:rsidRPr="00AF7730">
        <w:t>，</w:t>
      </w:r>
      <w:r w:rsidRPr="00AF7730">
        <w:t>510&gt;500</w:t>
      </w:r>
      <w:r w:rsidRPr="00AF7730">
        <w:t>；</w:t>
      </w:r>
      <w:r w:rsidRPr="00AF7730">
        <w:t>635-190=445</w:t>
      </w:r>
      <w:r w:rsidRPr="00AF7730">
        <w:t>，</w:t>
      </w:r>
      <w:r w:rsidRPr="00AF7730">
        <w:t>445&lt;500</w:t>
      </w:r>
      <w:r w:rsidRPr="00AF7730">
        <w:t>；</w:t>
      </w:r>
      <w:r w:rsidRPr="00AF7730">
        <w:t>260+230=490</w:t>
      </w:r>
      <w:r w:rsidRPr="00AF7730">
        <w:t>，</w:t>
      </w:r>
      <w:r w:rsidRPr="00AF7730">
        <w:t>490&lt;500</w:t>
      </w:r>
      <w:r w:rsidRPr="00AF7730">
        <w:t>；</w:t>
      </w:r>
      <w:r w:rsidRPr="00AF7730">
        <w:t>320+190=510</w:t>
      </w:r>
      <w:r w:rsidRPr="00AF7730">
        <w:t>，</w:t>
      </w:r>
      <w:r w:rsidRPr="00AF7730">
        <w:t>510&gt;500</w:t>
      </w:r>
      <w:r w:rsidRPr="00AF7730">
        <w:t>；</w:t>
      </w:r>
      <w:r w:rsidRPr="00AF7730">
        <w:t>90+450=540</w:t>
      </w:r>
      <w:r w:rsidRPr="00AF7730">
        <w:t>，</w:t>
      </w:r>
      <w:r w:rsidRPr="00AF7730">
        <w:t>540&gt;500</w:t>
      </w:r>
      <w:r w:rsidRPr="00AF7730">
        <w:t>。</w:t>
      </w:r>
      <w:r w:rsidRPr="00AF7730">
        <w:br/>
        <w:t xml:space="preserve"> </w:t>
      </w:r>
      <w:r w:rsidRPr="00AF7730">
        <w:t>故答案为：（</w:t>
      </w:r>
      <w:r w:rsidRPr="00AF7730">
        <w:t>1</w:t>
      </w:r>
      <w:r w:rsidRPr="00AF7730">
        <w:t>）</w:t>
      </w:r>
      <w:r w:rsidRPr="00AF7730">
        <w:t>√</w:t>
      </w:r>
      <w:r w:rsidRPr="00AF7730">
        <w:t>；</w:t>
      </w:r>
      <w:r w:rsidRPr="00AF7730">
        <w:t>√</w:t>
      </w:r>
      <w:r w:rsidRPr="00AF7730">
        <w:t>；</w:t>
      </w:r>
      <w:r w:rsidRPr="00AF7730">
        <w:t>×</w:t>
      </w:r>
      <w:r w:rsidRPr="00AF7730">
        <w:t>；</w:t>
      </w:r>
      <w:r w:rsidRPr="00AF7730">
        <w:t>×</w:t>
      </w:r>
      <w:r w:rsidRPr="00AF7730">
        <w:t>；</w:t>
      </w:r>
      <w:r w:rsidRPr="00AF7730">
        <w:t>√</w:t>
      </w:r>
      <w:r w:rsidRPr="00AF7730">
        <w:t>；</w:t>
      </w:r>
      <w:r w:rsidRPr="00AF7730">
        <w:t>×</w:t>
      </w:r>
      <w:r w:rsidRPr="00AF7730">
        <w:t>；（</w:t>
      </w:r>
      <w:r w:rsidRPr="00AF7730">
        <w:t>2</w:t>
      </w:r>
      <w:r w:rsidRPr="00AF7730">
        <w:t>）</w:t>
      </w:r>
      <w:r w:rsidRPr="00AF7730">
        <w:t>×</w:t>
      </w:r>
      <w:r w:rsidRPr="00AF7730">
        <w:t>；</w:t>
      </w:r>
      <w:r w:rsidRPr="00AF7730">
        <w:t>√</w:t>
      </w:r>
      <w:r w:rsidRPr="00AF7730">
        <w:t>；</w:t>
      </w:r>
      <w:r w:rsidRPr="00AF7730">
        <w:t>×</w:t>
      </w:r>
      <w:r w:rsidRPr="00AF7730">
        <w:t>；</w:t>
      </w:r>
      <w:r w:rsidRPr="00AF7730">
        <w:t>×</w:t>
      </w:r>
      <w:r w:rsidRPr="00AF7730">
        <w:t>；</w:t>
      </w:r>
      <w:r w:rsidRPr="00AF7730">
        <w:t>√</w:t>
      </w:r>
      <w:r w:rsidRPr="00AF7730">
        <w:t>；</w:t>
      </w:r>
      <w:r w:rsidRPr="00AF7730">
        <w:t>√</w:t>
      </w:r>
      <w:r w:rsidRPr="00AF7730">
        <w:t>。</w:t>
      </w:r>
      <w:r w:rsidRPr="00AF7730">
        <w:t xml:space="preserve"> </w:t>
      </w:r>
    </w:p>
    <w:p w:rsidR="00FA5299" w:rsidRPr="00AF7730" w:rsidRDefault="00AF7730" w:rsidP="00AF7730">
      <w:pPr>
        <w:spacing w:after="0" w:line="360" w:lineRule="auto"/>
      </w:pPr>
      <w:r w:rsidRPr="00AF7730">
        <w:t>【分析】计算万以内数的加法时，先把相同数位对齐，然后从个位加起，哪一位上的数满十就向前一位进</w:t>
      </w:r>
      <w:r w:rsidRPr="00AF7730">
        <w:t>1</w:t>
      </w:r>
      <w:r w:rsidRPr="00AF7730">
        <w:t>；计算万以内数的减法时，先把相同数位对齐，然后从个位减起，哪一位上的数不够减，就从前一位退</w:t>
      </w:r>
      <w:r w:rsidRPr="00AF7730">
        <w:t>1</w:t>
      </w:r>
      <w:r w:rsidRPr="00AF7730">
        <w:t>，在本位上加十再减；比较相同位数的数的大小，从最高位上的数比起，最高位上的数相同，就比较后一位上的数，依次比较。</w:t>
      </w:r>
    </w:p>
    <w:p w:rsidR="00FA5299" w:rsidRPr="00AF7730" w:rsidRDefault="00AF7730" w:rsidP="00AF7730">
      <w:pPr>
        <w:spacing w:line="360" w:lineRule="auto"/>
      </w:pPr>
      <w:r w:rsidRPr="00AF7730">
        <w:t>六、应用题</w:t>
      </w:r>
    </w:p>
    <w:p w:rsidR="00FA5299" w:rsidRPr="00AF7730" w:rsidRDefault="00AF7730" w:rsidP="00AF7730">
      <w:pPr>
        <w:spacing w:after="0" w:line="360" w:lineRule="auto"/>
      </w:pPr>
      <w:r w:rsidRPr="00AF7730">
        <w:t>14.</w:t>
      </w:r>
      <w:r w:rsidRPr="00AF7730">
        <w:t>【答案】</w:t>
      </w:r>
      <w:r w:rsidRPr="00AF7730">
        <w:t xml:space="preserve"> 125</w:t>
      </w:r>
      <w:r w:rsidRPr="00AF7730">
        <w:t>元，</w:t>
      </w:r>
      <w:r w:rsidRPr="00AF7730">
        <w:t>156</w:t>
      </w:r>
      <w:r w:rsidRPr="00AF7730">
        <w:t>元</w:t>
      </w:r>
      <w:r w:rsidRPr="00AF7730">
        <w:t xml:space="preserve">   </w:t>
      </w:r>
    </w:p>
    <w:p w:rsidR="00FA5299" w:rsidRPr="00AF7730" w:rsidRDefault="00AF7730" w:rsidP="00AF7730">
      <w:pPr>
        <w:spacing w:after="0" w:line="360" w:lineRule="auto"/>
      </w:pPr>
      <w:r w:rsidRPr="00AF7730">
        <w:t>【解析】【解答】</w:t>
      </w:r>
      <w:r w:rsidRPr="00AF7730">
        <w:t>260-135=125</w:t>
      </w:r>
      <w:r w:rsidRPr="00AF7730">
        <w:t>（元）</w:t>
      </w:r>
      <w:r w:rsidRPr="00AF7730">
        <w:t>  472-316=156</w:t>
      </w:r>
      <w:r w:rsidRPr="00AF7730">
        <w:t>（元）</w:t>
      </w:r>
      <w:r w:rsidRPr="00AF7730">
        <w:br/>
        <w:t xml:space="preserve"> </w:t>
      </w:r>
      <w:r w:rsidRPr="00AF7730">
        <w:t>故答案为：</w:t>
      </w:r>
      <w:r w:rsidRPr="00AF7730">
        <w:t>125</w:t>
      </w:r>
      <w:r w:rsidRPr="00AF7730">
        <w:t>元，</w:t>
      </w:r>
      <w:r w:rsidRPr="00AF7730">
        <w:t>156</w:t>
      </w:r>
      <w:r w:rsidRPr="00AF7730">
        <w:t>元</w:t>
      </w:r>
      <w:r w:rsidRPr="00AF7730">
        <w:t xml:space="preserve"> </w:t>
      </w:r>
    </w:p>
    <w:p w:rsidR="00FA5299" w:rsidRPr="00AF7730" w:rsidRDefault="00AF7730" w:rsidP="00AF7730">
      <w:pPr>
        <w:spacing w:after="0" w:line="360" w:lineRule="auto"/>
      </w:pPr>
      <w:r w:rsidRPr="00AF7730">
        <w:t>【分析】整数减法计算法则</w:t>
      </w:r>
      <w:r w:rsidRPr="00AF7730">
        <w:t>:</w:t>
      </w:r>
      <w:r w:rsidRPr="00AF7730">
        <w:t>相同数位对齐，从低位减起，哪一位上的数不够减，就从它的前一位退一作十，和本位上的数合并在一起，再减</w:t>
      </w:r>
      <w:r w:rsidRPr="00AF7730">
        <w:t>.</w:t>
      </w:r>
    </w:p>
    <w:sectPr w:rsidR="00FA5299" w:rsidRPr="00AF7730">
      <w:headerReference w:type="even" r:id="rId21"/>
      <w:headerReference w:type="default" r:id="rId22"/>
      <w:footerReference w:type="default" r:id="rId23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D2A" w:rsidRDefault="006D0D2A">
      <w:pPr>
        <w:spacing w:after="0" w:line="240" w:lineRule="auto"/>
      </w:pPr>
      <w:r>
        <w:separator/>
      </w:r>
    </w:p>
  </w:endnote>
  <w:endnote w:type="continuationSeparator" w:id="0">
    <w:p w:rsidR="006D0D2A" w:rsidRDefault="006D0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299" w:rsidRPr="00AF7730" w:rsidRDefault="00AF7730" w:rsidP="00AF7730">
    <w:pPr>
      <w:pStyle w:val="a4"/>
    </w:pPr>
    <w:r>
      <w:t xml:space="preserve"> </w:t>
    </w:r>
    <w:r w:rsidRPr="00AF7730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D2A" w:rsidRDefault="006D0D2A">
      <w:pPr>
        <w:spacing w:after="0" w:line="240" w:lineRule="auto"/>
      </w:pPr>
      <w:r>
        <w:separator/>
      </w:r>
    </w:p>
  </w:footnote>
  <w:footnote w:type="continuationSeparator" w:id="0">
    <w:p w:rsidR="006D0D2A" w:rsidRDefault="006D0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299" w:rsidRDefault="006D0D2A">
    <w:pPr>
      <w:pStyle w:val="a5"/>
      <w:pBdr>
        <w:bottom w:val="none" w:sz="0" w:space="0" w:color="auto"/>
      </w:pBdr>
    </w:pPr>
    <w:r>
      <w:pict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:rsidR="00FA5299" w:rsidRDefault="00AF7730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FA5299" w:rsidRDefault="00AF7730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:rsidR="00FA5299" w:rsidRDefault="00AF7730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299" w:rsidRPr="00AF7730" w:rsidRDefault="00AF7730" w:rsidP="00AF7730">
    <w:pPr>
      <w:pStyle w:val="a5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3FD11DA"/>
    <w:multiLevelType w:val="hybridMultilevel"/>
    <w:tmpl w:val="3B6C2A54"/>
    <w:lvl w:ilvl="0" w:tplc="4753156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61C51B3D"/>
    <w:multiLevelType w:val="hybridMultilevel"/>
    <w:tmpl w:val="46C69002"/>
    <w:lvl w:ilvl="0" w:tplc="53771734">
      <w:start w:val="1"/>
      <w:numFmt w:val="decimal"/>
      <w:lvlText w:val="%1."/>
      <w:lvlJc w:val="left"/>
      <w:pPr>
        <w:ind w:left="720" w:hanging="360"/>
      </w:pPr>
    </w:lvl>
    <w:lvl w:ilvl="1" w:tplc="53771734" w:tentative="1">
      <w:start w:val="1"/>
      <w:numFmt w:val="lowerLetter"/>
      <w:lvlText w:val="%2."/>
      <w:lvlJc w:val="left"/>
      <w:pPr>
        <w:ind w:left="1440" w:hanging="360"/>
      </w:pPr>
    </w:lvl>
    <w:lvl w:ilvl="2" w:tplc="53771734" w:tentative="1">
      <w:start w:val="1"/>
      <w:numFmt w:val="lowerRoman"/>
      <w:lvlText w:val="%3."/>
      <w:lvlJc w:val="right"/>
      <w:pPr>
        <w:ind w:left="2160" w:hanging="180"/>
      </w:pPr>
    </w:lvl>
    <w:lvl w:ilvl="3" w:tplc="53771734" w:tentative="1">
      <w:start w:val="1"/>
      <w:numFmt w:val="decimal"/>
      <w:lvlText w:val="%4."/>
      <w:lvlJc w:val="left"/>
      <w:pPr>
        <w:ind w:left="2880" w:hanging="360"/>
      </w:pPr>
    </w:lvl>
    <w:lvl w:ilvl="4" w:tplc="53771734" w:tentative="1">
      <w:start w:val="1"/>
      <w:numFmt w:val="lowerLetter"/>
      <w:lvlText w:val="%5."/>
      <w:lvlJc w:val="left"/>
      <w:pPr>
        <w:ind w:left="3600" w:hanging="360"/>
      </w:pPr>
    </w:lvl>
    <w:lvl w:ilvl="5" w:tplc="53771734" w:tentative="1">
      <w:start w:val="1"/>
      <w:numFmt w:val="lowerRoman"/>
      <w:lvlText w:val="%6."/>
      <w:lvlJc w:val="right"/>
      <w:pPr>
        <w:ind w:left="4320" w:hanging="180"/>
      </w:pPr>
    </w:lvl>
    <w:lvl w:ilvl="6" w:tplc="53771734" w:tentative="1">
      <w:start w:val="1"/>
      <w:numFmt w:val="decimal"/>
      <w:lvlText w:val="%7."/>
      <w:lvlJc w:val="left"/>
      <w:pPr>
        <w:ind w:left="5040" w:hanging="360"/>
      </w:pPr>
    </w:lvl>
    <w:lvl w:ilvl="7" w:tplc="53771734" w:tentative="1">
      <w:start w:val="1"/>
      <w:numFmt w:val="lowerLetter"/>
      <w:lvlText w:val="%8."/>
      <w:lvlJc w:val="left"/>
      <w:pPr>
        <w:ind w:left="5760" w:hanging="360"/>
      </w:pPr>
    </w:lvl>
    <w:lvl w:ilvl="8" w:tplc="5377173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6D0D2A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AF7730"/>
    <w:rsid w:val="00B255F7"/>
    <w:rsid w:val="00B63FEF"/>
    <w:rsid w:val="00B71ACD"/>
    <w:rsid w:val="00C00B1C"/>
    <w:rsid w:val="00C205D4"/>
    <w:rsid w:val="00C26A2D"/>
    <w:rsid w:val="00C84C25"/>
    <w:rsid w:val="00CB411B"/>
    <w:rsid w:val="00D035E3"/>
    <w:rsid w:val="00D2160C"/>
    <w:rsid w:val="00D36692"/>
    <w:rsid w:val="00D51F5D"/>
    <w:rsid w:val="00D67A68"/>
    <w:rsid w:val="00D67CED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A5299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gif"/><Relationship Id="rId18" Type="http://schemas.openxmlformats.org/officeDocument/2006/relationships/image" Target="media/image9.png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23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gif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B72C92F-43F4-4B4D-90BF-63F6F0AE3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</Words>
  <Characters>2769</Characters>
  <Application>Microsoft Office Word</Application>
  <DocSecurity>0</DocSecurity>
  <Lines>23</Lines>
  <Paragraphs>6</Paragraphs>
  <ScaleCrop>false</ScaleCrop>
  <Company>Microsoft</Company>
  <LinksUpToDate>false</LinksUpToDate>
  <CharactersWithSpaces>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刘德强</cp:lastModifiedBy>
  <cp:revision>9</cp:revision>
  <dcterms:created xsi:type="dcterms:W3CDTF">2013-12-09T06:44:00Z</dcterms:created>
  <dcterms:modified xsi:type="dcterms:W3CDTF">2019-08-26T12:32:00Z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